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F249C" w:rsidRDefault="00EF249C">
      <w:pPr>
        <w:spacing w:line="360" w:lineRule="auto"/>
        <w:jc w:val="center"/>
        <w:rPr>
          <w:b/>
          <w:sz w:val="32"/>
          <w:szCs w:val="32"/>
        </w:rPr>
      </w:pPr>
      <w:r>
        <w:rPr>
          <w:b/>
          <w:sz w:val="32"/>
          <w:szCs w:val="32"/>
        </w:rPr>
        <w:t>Международная Академия Бизнеса и Управления</w:t>
      </w:r>
    </w:p>
    <w:p w:rsidR="00EF249C" w:rsidRDefault="00EF249C">
      <w:pPr>
        <w:spacing w:line="360" w:lineRule="auto"/>
        <w:jc w:val="center"/>
        <w:rPr>
          <w:bCs/>
          <w:sz w:val="26"/>
          <w:szCs w:val="26"/>
        </w:rPr>
      </w:pPr>
      <w:r>
        <w:rPr>
          <w:bCs/>
          <w:sz w:val="26"/>
          <w:szCs w:val="26"/>
        </w:rPr>
        <w:t>Институт современных коммуникационных систем и технологий</w:t>
      </w:r>
    </w:p>
    <w:p w:rsidR="00EF249C" w:rsidRDefault="00EF249C">
      <w:pPr>
        <w:spacing w:line="360" w:lineRule="auto"/>
        <w:jc w:val="center"/>
        <w:rPr>
          <w:sz w:val="28"/>
          <w:szCs w:val="28"/>
        </w:rPr>
      </w:pPr>
    </w:p>
    <w:p w:rsidR="00EF249C" w:rsidRDefault="00EF249C">
      <w:pPr>
        <w:spacing w:line="360" w:lineRule="auto"/>
        <w:jc w:val="center"/>
        <w:rPr>
          <w:sz w:val="28"/>
          <w:szCs w:val="28"/>
        </w:rPr>
      </w:pPr>
    </w:p>
    <w:p w:rsidR="00EF249C" w:rsidRDefault="00EF249C">
      <w:pPr>
        <w:spacing w:line="360" w:lineRule="auto"/>
        <w:jc w:val="center"/>
        <w:rPr>
          <w:sz w:val="28"/>
          <w:szCs w:val="28"/>
        </w:rPr>
      </w:pPr>
      <w:r>
        <w:rPr>
          <w:sz w:val="28"/>
          <w:szCs w:val="28"/>
        </w:rPr>
        <w:t>специальность реклама и выставочная деятельность</w:t>
      </w:r>
    </w:p>
    <w:p w:rsidR="00EF249C" w:rsidRDefault="00EF249C">
      <w:pPr>
        <w:spacing w:line="360" w:lineRule="auto"/>
        <w:jc w:val="center"/>
        <w:rPr>
          <w:sz w:val="28"/>
          <w:szCs w:val="28"/>
        </w:rPr>
      </w:pPr>
    </w:p>
    <w:p w:rsidR="00EF249C" w:rsidRDefault="00EF249C" w:rsidP="006809F0">
      <w:pPr>
        <w:spacing w:line="360" w:lineRule="auto"/>
        <w:jc w:val="center"/>
        <w:rPr>
          <w:sz w:val="28"/>
          <w:szCs w:val="28"/>
        </w:rPr>
      </w:pPr>
    </w:p>
    <w:p w:rsidR="00EF249C" w:rsidRDefault="00EF249C">
      <w:pPr>
        <w:spacing w:line="360" w:lineRule="auto"/>
        <w:jc w:val="center"/>
        <w:rPr>
          <w:b/>
          <w:sz w:val="28"/>
          <w:szCs w:val="28"/>
        </w:rPr>
      </w:pPr>
      <w:r>
        <w:rPr>
          <w:b/>
          <w:sz w:val="28"/>
          <w:szCs w:val="28"/>
        </w:rPr>
        <w:t>Курсовая работа:</w:t>
      </w:r>
    </w:p>
    <w:p w:rsidR="00EF249C" w:rsidRDefault="00EF249C">
      <w:pPr>
        <w:spacing w:line="360" w:lineRule="auto"/>
        <w:jc w:val="center"/>
        <w:rPr>
          <w:b/>
          <w:sz w:val="28"/>
          <w:szCs w:val="28"/>
        </w:rPr>
      </w:pPr>
      <w:r>
        <w:rPr>
          <w:b/>
          <w:sz w:val="28"/>
          <w:szCs w:val="28"/>
        </w:rPr>
        <w:t>по психологии рекламной деятельности</w:t>
      </w:r>
    </w:p>
    <w:p w:rsidR="00EF249C" w:rsidRDefault="00EF249C">
      <w:pPr>
        <w:spacing w:line="360" w:lineRule="auto"/>
        <w:jc w:val="center"/>
        <w:rPr>
          <w:b/>
          <w:sz w:val="28"/>
          <w:szCs w:val="28"/>
        </w:rPr>
      </w:pPr>
    </w:p>
    <w:p w:rsidR="00EF249C" w:rsidRDefault="00EF249C">
      <w:pPr>
        <w:spacing w:line="360" w:lineRule="auto"/>
        <w:jc w:val="center"/>
        <w:rPr>
          <w:sz w:val="28"/>
          <w:szCs w:val="28"/>
        </w:rPr>
      </w:pPr>
      <w:r>
        <w:rPr>
          <w:sz w:val="28"/>
          <w:szCs w:val="28"/>
        </w:rPr>
        <w:t>Тема:</w:t>
      </w:r>
    </w:p>
    <w:p w:rsidR="00EF249C" w:rsidRDefault="00EF249C">
      <w:pPr>
        <w:spacing w:line="360" w:lineRule="auto"/>
        <w:jc w:val="center"/>
        <w:rPr>
          <w:sz w:val="28"/>
          <w:szCs w:val="28"/>
        </w:rPr>
      </w:pPr>
      <w:r>
        <w:rPr>
          <w:sz w:val="28"/>
          <w:szCs w:val="28"/>
        </w:rPr>
        <w:t xml:space="preserve"> «Психология интернет рекламы»</w:t>
      </w:r>
    </w:p>
    <w:p w:rsidR="00EF249C" w:rsidRDefault="00EF249C">
      <w:pPr>
        <w:spacing w:line="360" w:lineRule="auto"/>
        <w:jc w:val="center"/>
        <w:rPr>
          <w:sz w:val="36"/>
          <w:szCs w:val="36"/>
        </w:rPr>
      </w:pPr>
    </w:p>
    <w:p w:rsidR="00EF249C" w:rsidRDefault="00EF249C">
      <w:pPr>
        <w:spacing w:line="360" w:lineRule="auto"/>
        <w:jc w:val="center"/>
        <w:rPr>
          <w:sz w:val="36"/>
          <w:szCs w:val="36"/>
        </w:rPr>
      </w:pPr>
    </w:p>
    <w:p w:rsidR="00EF249C" w:rsidRDefault="00EF249C">
      <w:pPr>
        <w:spacing w:line="360" w:lineRule="auto"/>
        <w:jc w:val="center"/>
        <w:rPr>
          <w:sz w:val="36"/>
          <w:szCs w:val="36"/>
        </w:rPr>
      </w:pPr>
    </w:p>
    <w:p w:rsidR="00EF249C" w:rsidRDefault="00EF249C">
      <w:pPr>
        <w:ind w:right="2665" w:firstLine="181"/>
        <w:jc w:val="right"/>
        <w:rPr>
          <w:bCs/>
        </w:rPr>
      </w:pPr>
      <w:r>
        <w:rPr>
          <w:bCs/>
        </w:rPr>
        <w:t>Выполнил:</w:t>
      </w:r>
    </w:p>
    <w:p w:rsidR="00EF249C" w:rsidRDefault="00EF249C">
      <w:pPr>
        <w:spacing w:line="360" w:lineRule="auto"/>
        <w:jc w:val="right"/>
        <w:rPr>
          <w:bCs/>
        </w:rPr>
      </w:pPr>
      <w:r>
        <w:t xml:space="preserve">студент 4 курса </w:t>
      </w:r>
      <w:r>
        <w:rPr>
          <w:bCs/>
        </w:rPr>
        <w:t>очного отделения</w:t>
      </w:r>
    </w:p>
    <w:p w:rsidR="006809F0" w:rsidRDefault="006809F0">
      <w:pPr>
        <w:spacing w:line="360" w:lineRule="auto"/>
        <w:jc w:val="right"/>
        <w:rPr>
          <w:bCs/>
        </w:rPr>
      </w:pPr>
      <w:r>
        <w:rPr>
          <w:bCs/>
        </w:rPr>
        <w:t>специальности «Реклама»</w:t>
      </w:r>
    </w:p>
    <w:p w:rsidR="00EF249C" w:rsidRDefault="00EF249C">
      <w:pPr>
        <w:spacing w:line="360" w:lineRule="auto"/>
        <w:jc w:val="right"/>
        <w:rPr>
          <w:bCs/>
        </w:rPr>
      </w:pPr>
      <w:r>
        <w:rPr>
          <w:bCs/>
        </w:rPr>
        <w:t>Афонин А. М.</w:t>
      </w:r>
    </w:p>
    <w:p w:rsidR="00EF249C" w:rsidRDefault="00EF249C">
      <w:pPr>
        <w:spacing w:line="360" w:lineRule="auto"/>
        <w:jc w:val="right"/>
        <w:rPr>
          <w:bCs/>
        </w:rPr>
      </w:pPr>
    </w:p>
    <w:p w:rsidR="00EF249C" w:rsidRDefault="00EF249C" w:rsidP="00254F99">
      <w:pPr>
        <w:ind w:left="4956" w:right="2617" w:firstLine="708"/>
        <w:jc w:val="center"/>
        <w:rPr>
          <w:bCs/>
        </w:rPr>
      </w:pPr>
      <w:r>
        <w:rPr>
          <w:bCs/>
        </w:rPr>
        <w:t>Проверил:</w:t>
      </w:r>
    </w:p>
    <w:p w:rsidR="00EF249C" w:rsidRDefault="001D0A9E">
      <w:pPr>
        <w:spacing w:line="360" w:lineRule="auto"/>
        <w:jc w:val="right"/>
      </w:pPr>
      <w:r>
        <w:t>кандидат юридических наук</w:t>
      </w:r>
    </w:p>
    <w:p w:rsidR="001D0A9E" w:rsidRDefault="001D0A9E">
      <w:pPr>
        <w:spacing w:line="360" w:lineRule="auto"/>
        <w:jc w:val="right"/>
      </w:pPr>
      <w:r>
        <w:t>кандидат социологических наук</w:t>
      </w:r>
    </w:p>
    <w:p w:rsidR="001D0A9E" w:rsidRDefault="001D0A9E">
      <w:pPr>
        <w:spacing w:line="360" w:lineRule="auto"/>
        <w:jc w:val="right"/>
      </w:pPr>
      <w:r>
        <w:t>доцент</w:t>
      </w:r>
    </w:p>
    <w:p w:rsidR="00EF249C" w:rsidRDefault="00EF249C">
      <w:pPr>
        <w:spacing w:line="360" w:lineRule="auto"/>
        <w:jc w:val="right"/>
      </w:pPr>
      <w:r>
        <w:t>Бородин И. И..</w:t>
      </w:r>
    </w:p>
    <w:p w:rsidR="00EF249C" w:rsidRDefault="00EF249C">
      <w:pPr>
        <w:ind w:firstLine="181"/>
        <w:rPr>
          <w:b/>
          <w:bCs/>
        </w:rPr>
      </w:pPr>
      <w:r>
        <w:rPr>
          <w:b/>
          <w:bCs/>
        </w:rPr>
        <w:t>Защищена</w:t>
      </w:r>
    </w:p>
    <w:p w:rsidR="00EF249C" w:rsidRDefault="000D618C">
      <w:pPr>
        <w:ind w:firstLine="181"/>
        <w:rPr>
          <w:bCs/>
        </w:rPr>
      </w:pPr>
      <w:r>
        <w:rPr>
          <w:bCs/>
        </w:rPr>
        <w:t>15</w:t>
      </w:r>
      <w:r w:rsidR="00EF249C">
        <w:rPr>
          <w:bCs/>
        </w:rPr>
        <w:t xml:space="preserve"> июня </w:t>
      </w:r>
      <w:smartTag w:uri="urn:schemas-microsoft-com:office:smarttags" w:element="metricconverter">
        <w:smartTagPr>
          <w:attr w:name="ProductID" w:val="2010 г"/>
        </w:smartTagPr>
        <w:r w:rsidR="00EF249C">
          <w:rPr>
            <w:bCs/>
          </w:rPr>
          <w:t>2010 г</w:t>
        </w:r>
      </w:smartTag>
      <w:r w:rsidR="00EF249C">
        <w:rPr>
          <w:bCs/>
        </w:rPr>
        <w:t>.</w:t>
      </w:r>
    </w:p>
    <w:p w:rsidR="00EF249C" w:rsidRDefault="00EF249C">
      <w:pPr>
        <w:spacing w:line="360" w:lineRule="auto"/>
        <w:rPr>
          <w:b/>
        </w:rPr>
      </w:pPr>
    </w:p>
    <w:p w:rsidR="00EF249C" w:rsidRDefault="00EF249C">
      <w:pPr>
        <w:ind w:firstLine="181"/>
        <w:jc w:val="center"/>
        <w:rPr>
          <w:bCs/>
        </w:rPr>
      </w:pPr>
      <w:r>
        <w:rPr>
          <w:bCs/>
        </w:rPr>
        <w:t>Оценка</w:t>
      </w:r>
    </w:p>
    <w:p w:rsidR="00EA3E82" w:rsidRDefault="00EA3E82">
      <w:pPr>
        <w:ind w:firstLine="181"/>
        <w:jc w:val="center"/>
        <w:rPr>
          <w:bCs/>
        </w:rPr>
      </w:pPr>
    </w:p>
    <w:p w:rsidR="00EF249C" w:rsidRDefault="00EF249C">
      <w:pPr>
        <w:ind w:firstLine="181"/>
        <w:jc w:val="center"/>
        <w:rPr>
          <w:bCs/>
        </w:rPr>
      </w:pPr>
      <w:r>
        <w:rPr>
          <w:bCs/>
        </w:rPr>
        <w:t>__</w:t>
      </w:r>
      <w:r w:rsidR="00EA3E82">
        <w:rPr>
          <w:bCs/>
        </w:rPr>
        <w:t>_____</w:t>
      </w:r>
      <w:r>
        <w:rPr>
          <w:bCs/>
        </w:rPr>
        <w:t>________</w:t>
      </w:r>
    </w:p>
    <w:p w:rsidR="00EF249C" w:rsidRDefault="00EF249C">
      <w:pPr>
        <w:ind w:firstLine="181"/>
        <w:jc w:val="center"/>
        <w:rPr>
          <w:bCs/>
        </w:rPr>
      </w:pPr>
    </w:p>
    <w:p w:rsidR="00EF249C" w:rsidRDefault="00EF249C">
      <w:pPr>
        <w:spacing w:line="360" w:lineRule="auto"/>
        <w:jc w:val="right"/>
        <w:rPr>
          <w:b/>
        </w:rPr>
      </w:pPr>
    </w:p>
    <w:p w:rsidR="00EF249C" w:rsidRDefault="00EF249C">
      <w:pPr>
        <w:spacing w:line="360" w:lineRule="auto"/>
        <w:ind w:firstLine="180"/>
        <w:rPr>
          <w:b/>
          <w:bCs/>
          <w:sz w:val="28"/>
          <w:szCs w:val="28"/>
          <w:u w:val="single"/>
        </w:rPr>
      </w:pPr>
    </w:p>
    <w:p w:rsidR="00EF249C" w:rsidRDefault="00EF249C">
      <w:pPr>
        <w:spacing w:line="360" w:lineRule="auto"/>
        <w:jc w:val="center"/>
        <w:rPr>
          <w:b/>
          <w:bCs/>
          <w:i/>
        </w:rPr>
      </w:pPr>
      <w:r>
        <w:rPr>
          <w:b/>
          <w:bCs/>
          <w:i/>
        </w:rPr>
        <w:t>Москва 2010</w:t>
      </w:r>
    </w:p>
    <w:p w:rsidR="00EF249C" w:rsidRDefault="00EF249C">
      <w:pPr>
        <w:pStyle w:val="14"/>
        <w:tabs>
          <w:tab w:val="right" w:leader="dot" w:pos="9636"/>
        </w:tabs>
        <w:sectPr w:rsidR="00EF249C" w:rsidSect="00CE2E3B">
          <w:footnotePr>
            <w:pos w:val="beneathText"/>
          </w:footnotePr>
          <w:type w:val="continuous"/>
          <w:pgSz w:w="11905" w:h="16837"/>
          <w:pgMar w:top="851" w:right="851" w:bottom="851" w:left="1418" w:header="720" w:footer="709" w:gutter="0"/>
          <w:pgNumType w:fmt="numberInDash" w:start="1"/>
          <w:cols w:space="720"/>
          <w:docGrid w:linePitch="360"/>
        </w:sectPr>
      </w:pPr>
    </w:p>
    <w:p w:rsidR="00CE2E3B" w:rsidRDefault="00CE2E3B" w:rsidP="00CE2E3B">
      <w:pPr>
        <w:pageBreakBefore/>
        <w:spacing w:line="360" w:lineRule="auto"/>
        <w:jc w:val="center"/>
        <w:rPr>
          <w:b/>
          <w:sz w:val="36"/>
          <w:szCs w:val="36"/>
        </w:rPr>
      </w:pPr>
      <w:r>
        <w:rPr>
          <w:b/>
          <w:sz w:val="36"/>
          <w:szCs w:val="36"/>
        </w:rPr>
        <w:lastRenderedPageBreak/>
        <w:t>Содержание:</w:t>
      </w:r>
    </w:p>
    <w:p w:rsidR="00CE2E3B" w:rsidRDefault="00CE2E3B" w:rsidP="00CE2E3B">
      <w:pPr>
        <w:spacing w:line="360" w:lineRule="auto"/>
        <w:jc w:val="center"/>
        <w:rPr>
          <w:sz w:val="36"/>
          <w:szCs w:val="36"/>
        </w:rPr>
      </w:pPr>
    </w:p>
    <w:p w:rsidR="00364B0C" w:rsidRDefault="00CE2E3B">
      <w:pPr>
        <w:pStyle w:val="14"/>
        <w:tabs>
          <w:tab w:val="right" w:leader="dot" w:pos="9626"/>
        </w:tabs>
        <w:rPr>
          <w:b w:val="0"/>
          <w:bCs w:val="0"/>
          <w:i w:val="0"/>
          <w:iCs w:val="0"/>
          <w:noProof/>
          <w:lang w:eastAsia="ru-RU"/>
        </w:rPr>
      </w:pPr>
      <w:r>
        <w:fldChar w:fldCharType="begin"/>
      </w:r>
      <w:r>
        <w:instrText xml:space="preserve"> TOC \o "1-9" \t "Заголовок 5;5;Заголовок 3;3;Заголовок 2;2;Заголовок 1;1;Заголовок 1;1;Заголовок 1;1;Заголовок 1;1;Заголовок 2;2;Заголовок 2;2;Заголовок 2;2;Заголовок 3;3;Заголовок 3;3;Заголовок 3;3;Заголовок 5;5;Заголовок 5;5;Заголовок 5;5" \h</w:instrText>
      </w:r>
      <w:r>
        <w:fldChar w:fldCharType="separate"/>
      </w:r>
      <w:hyperlink w:anchor="_Toc264152971" w:history="1">
        <w:r w:rsidR="00364B0C" w:rsidRPr="00BE2F29">
          <w:rPr>
            <w:rStyle w:val="a4"/>
            <w:noProof/>
          </w:rPr>
          <w:t>Введение</w:t>
        </w:r>
        <w:r w:rsidR="00364B0C">
          <w:rPr>
            <w:noProof/>
          </w:rPr>
          <w:tab/>
        </w:r>
        <w:r w:rsidR="00364B0C">
          <w:rPr>
            <w:noProof/>
          </w:rPr>
          <w:fldChar w:fldCharType="begin"/>
        </w:r>
        <w:r w:rsidR="00364B0C">
          <w:rPr>
            <w:noProof/>
          </w:rPr>
          <w:instrText xml:space="preserve"> PAGEREF _Toc264152971 \h </w:instrText>
        </w:r>
        <w:r w:rsidR="0030111C">
          <w:rPr>
            <w:noProof/>
          </w:rPr>
        </w:r>
        <w:r w:rsidR="00364B0C">
          <w:rPr>
            <w:noProof/>
          </w:rPr>
          <w:fldChar w:fldCharType="separate"/>
        </w:r>
        <w:r w:rsidR="0094207E">
          <w:rPr>
            <w:noProof/>
          </w:rPr>
          <w:t>- 3 -</w:t>
        </w:r>
        <w:r w:rsidR="00364B0C">
          <w:rPr>
            <w:noProof/>
          </w:rPr>
          <w:fldChar w:fldCharType="end"/>
        </w:r>
      </w:hyperlink>
    </w:p>
    <w:p w:rsidR="00364B0C" w:rsidRDefault="00364B0C">
      <w:pPr>
        <w:pStyle w:val="32"/>
        <w:tabs>
          <w:tab w:val="right" w:leader="dot" w:pos="9626"/>
        </w:tabs>
        <w:rPr>
          <w:noProof/>
          <w:sz w:val="24"/>
          <w:szCs w:val="24"/>
          <w:lang w:eastAsia="ru-RU"/>
        </w:rPr>
      </w:pPr>
      <w:hyperlink w:anchor="_Toc264152972" w:history="1">
        <w:r w:rsidRPr="00BE2F29">
          <w:rPr>
            <w:rStyle w:val="a4"/>
            <w:noProof/>
          </w:rPr>
          <w:t>Актуальность</w:t>
        </w:r>
        <w:r>
          <w:rPr>
            <w:noProof/>
          </w:rPr>
          <w:tab/>
        </w:r>
        <w:r>
          <w:rPr>
            <w:noProof/>
          </w:rPr>
          <w:fldChar w:fldCharType="begin"/>
        </w:r>
        <w:r>
          <w:rPr>
            <w:noProof/>
          </w:rPr>
          <w:instrText xml:space="preserve"> PAGEREF _Toc264152972 \h </w:instrText>
        </w:r>
        <w:r w:rsidR="0030111C">
          <w:rPr>
            <w:noProof/>
          </w:rPr>
        </w:r>
        <w:r>
          <w:rPr>
            <w:noProof/>
          </w:rPr>
          <w:fldChar w:fldCharType="separate"/>
        </w:r>
        <w:r w:rsidR="0094207E">
          <w:rPr>
            <w:noProof/>
          </w:rPr>
          <w:t>- 3 -</w:t>
        </w:r>
        <w:r>
          <w:rPr>
            <w:noProof/>
          </w:rPr>
          <w:fldChar w:fldCharType="end"/>
        </w:r>
      </w:hyperlink>
    </w:p>
    <w:p w:rsidR="00364B0C" w:rsidRDefault="00364B0C">
      <w:pPr>
        <w:pStyle w:val="32"/>
        <w:tabs>
          <w:tab w:val="right" w:leader="dot" w:pos="9626"/>
        </w:tabs>
        <w:rPr>
          <w:noProof/>
          <w:sz w:val="24"/>
          <w:szCs w:val="24"/>
          <w:lang w:eastAsia="ru-RU"/>
        </w:rPr>
      </w:pPr>
      <w:hyperlink w:anchor="_Toc264152973" w:history="1">
        <w:r w:rsidRPr="00BE2F29">
          <w:rPr>
            <w:rStyle w:val="a4"/>
            <w:noProof/>
          </w:rPr>
          <w:t>Цель курсовой работы</w:t>
        </w:r>
        <w:r>
          <w:rPr>
            <w:noProof/>
          </w:rPr>
          <w:tab/>
        </w:r>
        <w:r>
          <w:rPr>
            <w:noProof/>
          </w:rPr>
          <w:fldChar w:fldCharType="begin"/>
        </w:r>
        <w:r>
          <w:rPr>
            <w:noProof/>
          </w:rPr>
          <w:instrText xml:space="preserve"> PAGEREF _Toc264152973 \h </w:instrText>
        </w:r>
        <w:r w:rsidR="0030111C">
          <w:rPr>
            <w:noProof/>
          </w:rPr>
        </w:r>
        <w:r>
          <w:rPr>
            <w:noProof/>
          </w:rPr>
          <w:fldChar w:fldCharType="separate"/>
        </w:r>
        <w:r w:rsidR="0094207E">
          <w:rPr>
            <w:noProof/>
          </w:rPr>
          <w:t>- 3 -</w:t>
        </w:r>
        <w:r>
          <w:rPr>
            <w:noProof/>
          </w:rPr>
          <w:fldChar w:fldCharType="end"/>
        </w:r>
      </w:hyperlink>
    </w:p>
    <w:p w:rsidR="00364B0C" w:rsidRDefault="00364B0C">
      <w:pPr>
        <w:pStyle w:val="32"/>
        <w:tabs>
          <w:tab w:val="right" w:leader="dot" w:pos="9626"/>
        </w:tabs>
        <w:rPr>
          <w:noProof/>
          <w:sz w:val="24"/>
          <w:szCs w:val="24"/>
          <w:lang w:eastAsia="ru-RU"/>
        </w:rPr>
      </w:pPr>
      <w:hyperlink w:anchor="_Toc264152974" w:history="1">
        <w:r w:rsidRPr="00BE2F29">
          <w:rPr>
            <w:rStyle w:val="a4"/>
            <w:noProof/>
          </w:rPr>
          <w:t>Задача курсовой работы</w:t>
        </w:r>
        <w:r>
          <w:rPr>
            <w:noProof/>
          </w:rPr>
          <w:tab/>
        </w:r>
        <w:r>
          <w:rPr>
            <w:noProof/>
          </w:rPr>
          <w:fldChar w:fldCharType="begin"/>
        </w:r>
        <w:r>
          <w:rPr>
            <w:noProof/>
          </w:rPr>
          <w:instrText xml:space="preserve"> PAGEREF _Toc264152974 \h </w:instrText>
        </w:r>
        <w:r w:rsidR="0030111C">
          <w:rPr>
            <w:noProof/>
          </w:rPr>
        </w:r>
        <w:r>
          <w:rPr>
            <w:noProof/>
          </w:rPr>
          <w:fldChar w:fldCharType="separate"/>
        </w:r>
        <w:r w:rsidR="0094207E">
          <w:rPr>
            <w:noProof/>
          </w:rPr>
          <w:t>- 4 -</w:t>
        </w:r>
        <w:r>
          <w:rPr>
            <w:noProof/>
          </w:rPr>
          <w:fldChar w:fldCharType="end"/>
        </w:r>
      </w:hyperlink>
    </w:p>
    <w:p w:rsidR="00364B0C" w:rsidRDefault="00364B0C">
      <w:pPr>
        <w:pStyle w:val="32"/>
        <w:tabs>
          <w:tab w:val="right" w:leader="dot" w:pos="9626"/>
        </w:tabs>
        <w:rPr>
          <w:noProof/>
          <w:sz w:val="24"/>
          <w:szCs w:val="24"/>
          <w:lang w:eastAsia="ru-RU"/>
        </w:rPr>
      </w:pPr>
      <w:hyperlink w:anchor="_Toc264152975" w:history="1">
        <w:r w:rsidRPr="00BE2F29">
          <w:rPr>
            <w:rStyle w:val="a4"/>
            <w:noProof/>
          </w:rPr>
          <w:t>Объект исследования</w:t>
        </w:r>
        <w:r>
          <w:rPr>
            <w:noProof/>
          </w:rPr>
          <w:tab/>
        </w:r>
        <w:r>
          <w:rPr>
            <w:noProof/>
          </w:rPr>
          <w:fldChar w:fldCharType="begin"/>
        </w:r>
        <w:r>
          <w:rPr>
            <w:noProof/>
          </w:rPr>
          <w:instrText xml:space="preserve"> PAGEREF _Toc264152975 \h </w:instrText>
        </w:r>
        <w:r w:rsidR="0030111C">
          <w:rPr>
            <w:noProof/>
          </w:rPr>
        </w:r>
        <w:r>
          <w:rPr>
            <w:noProof/>
          </w:rPr>
          <w:fldChar w:fldCharType="separate"/>
        </w:r>
        <w:r w:rsidR="0094207E">
          <w:rPr>
            <w:noProof/>
          </w:rPr>
          <w:t>- 4 -</w:t>
        </w:r>
        <w:r>
          <w:rPr>
            <w:noProof/>
          </w:rPr>
          <w:fldChar w:fldCharType="end"/>
        </w:r>
      </w:hyperlink>
    </w:p>
    <w:p w:rsidR="00364B0C" w:rsidRDefault="00364B0C">
      <w:pPr>
        <w:pStyle w:val="32"/>
        <w:tabs>
          <w:tab w:val="right" w:leader="dot" w:pos="9626"/>
        </w:tabs>
        <w:rPr>
          <w:noProof/>
          <w:sz w:val="24"/>
          <w:szCs w:val="24"/>
          <w:lang w:eastAsia="ru-RU"/>
        </w:rPr>
      </w:pPr>
      <w:hyperlink w:anchor="_Toc264152976" w:history="1">
        <w:r w:rsidRPr="00BE2F29">
          <w:rPr>
            <w:rStyle w:val="a4"/>
            <w:noProof/>
          </w:rPr>
          <w:t>Предмет исследования</w:t>
        </w:r>
        <w:r>
          <w:rPr>
            <w:noProof/>
          </w:rPr>
          <w:tab/>
        </w:r>
        <w:r>
          <w:rPr>
            <w:noProof/>
          </w:rPr>
          <w:fldChar w:fldCharType="begin"/>
        </w:r>
        <w:r>
          <w:rPr>
            <w:noProof/>
          </w:rPr>
          <w:instrText xml:space="preserve"> PAGEREF _Toc264152976 \h </w:instrText>
        </w:r>
        <w:r w:rsidR="0030111C">
          <w:rPr>
            <w:noProof/>
          </w:rPr>
        </w:r>
        <w:r>
          <w:rPr>
            <w:noProof/>
          </w:rPr>
          <w:fldChar w:fldCharType="separate"/>
        </w:r>
        <w:r w:rsidR="0094207E">
          <w:rPr>
            <w:noProof/>
          </w:rPr>
          <w:t>- 4 -</w:t>
        </w:r>
        <w:r>
          <w:rPr>
            <w:noProof/>
          </w:rPr>
          <w:fldChar w:fldCharType="end"/>
        </w:r>
      </w:hyperlink>
    </w:p>
    <w:p w:rsidR="00364B0C" w:rsidRDefault="00364B0C">
      <w:pPr>
        <w:pStyle w:val="32"/>
        <w:tabs>
          <w:tab w:val="right" w:leader="dot" w:pos="9626"/>
        </w:tabs>
        <w:rPr>
          <w:noProof/>
          <w:sz w:val="24"/>
          <w:szCs w:val="24"/>
          <w:lang w:eastAsia="ru-RU"/>
        </w:rPr>
      </w:pPr>
      <w:hyperlink w:anchor="_Toc264152977" w:history="1">
        <w:r w:rsidRPr="00BE2F29">
          <w:rPr>
            <w:rStyle w:val="a4"/>
            <w:noProof/>
          </w:rPr>
          <w:t>Методы исследования</w:t>
        </w:r>
        <w:r>
          <w:rPr>
            <w:noProof/>
          </w:rPr>
          <w:tab/>
        </w:r>
        <w:r>
          <w:rPr>
            <w:noProof/>
          </w:rPr>
          <w:fldChar w:fldCharType="begin"/>
        </w:r>
        <w:r>
          <w:rPr>
            <w:noProof/>
          </w:rPr>
          <w:instrText xml:space="preserve"> PAGEREF _Toc264152977 \h </w:instrText>
        </w:r>
        <w:r w:rsidR="0030111C">
          <w:rPr>
            <w:noProof/>
          </w:rPr>
        </w:r>
        <w:r>
          <w:rPr>
            <w:noProof/>
          </w:rPr>
          <w:fldChar w:fldCharType="separate"/>
        </w:r>
        <w:r w:rsidR="0094207E">
          <w:rPr>
            <w:noProof/>
          </w:rPr>
          <w:t>- 4 -</w:t>
        </w:r>
        <w:r>
          <w:rPr>
            <w:noProof/>
          </w:rPr>
          <w:fldChar w:fldCharType="end"/>
        </w:r>
      </w:hyperlink>
    </w:p>
    <w:p w:rsidR="00364B0C" w:rsidRDefault="00364B0C">
      <w:pPr>
        <w:pStyle w:val="14"/>
        <w:tabs>
          <w:tab w:val="right" w:leader="dot" w:pos="9626"/>
        </w:tabs>
        <w:rPr>
          <w:b w:val="0"/>
          <w:bCs w:val="0"/>
          <w:i w:val="0"/>
          <w:iCs w:val="0"/>
          <w:noProof/>
          <w:lang w:eastAsia="ru-RU"/>
        </w:rPr>
      </w:pPr>
      <w:hyperlink w:anchor="_Toc264152978" w:history="1">
        <w:r w:rsidRPr="00BE2F29">
          <w:rPr>
            <w:rStyle w:val="a4"/>
            <w:noProof/>
          </w:rPr>
          <w:t>Глава 1. Теоретико-методологические основы интернет рекламы</w:t>
        </w:r>
        <w:r>
          <w:rPr>
            <w:noProof/>
          </w:rPr>
          <w:tab/>
        </w:r>
        <w:r>
          <w:rPr>
            <w:noProof/>
          </w:rPr>
          <w:fldChar w:fldCharType="begin"/>
        </w:r>
        <w:r>
          <w:rPr>
            <w:noProof/>
          </w:rPr>
          <w:instrText xml:space="preserve"> PAGEREF _Toc264152978 \h </w:instrText>
        </w:r>
        <w:r w:rsidR="0030111C">
          <w:rPr>
            <w:noProof/>
          </w:rPr>
        </w:r>
        <w:r>
          <w:rPr>
            <w:noProof/>
          </w:rPr>
          <w:fldChar w:fldCharType="separate"/>
        </w:r>
        <w:r w:rsidR="0094207E">
          <w:rPr>
            <w:noProof/>
          </w:rPr>
          <w:t>- 5 -</w:t>
        </w:r>
        <w:r>
          <w:rPr>
            <w:noProof/>
          </w:rPr>
          <w:fldChar w:fldCharType="end"/>
        </w:r>
      </w:hyperlink>
    </w:p>
    <w:p w:rsidR="00364B0C" w:rsidRDefault="00364B0C">
      <w:pPr>
        <w:pStyle w:val="22"/>
        <w:tabs>
          <w:tab w:val="left" w:pos="960"/>
          <w:tab w:val="right" w:leader="dot" w:pos="9626"/>
        </w:tabs>
        <w:rPr>
          <w:b w:val="0"/>
          <w:bCs w:val="0"/>
          <w:noProof/>
          <w:sz w:val="24"/>
          <w:szCs w:val="24"/>
          <w:lang w:eastAsia="ru-RU"/>
        </w:rPr>
      </w:pPr>
      <w:hyperlink w:anchor="_Toc264152979" w:history="1">
        <w:r w:rsidRPr="00BE2F29">
          <w:rPr>
            <w:rStyle w:val="a4"/>
            <w:noProof/>
          </w:rPr>
          <w:t>1.1</w:t>
        </w:r>
        <w:r>
          <w:rPr>
            <w:b w:val="0"/>
            <w:bCs w:val="0"/>
            <w:noProof/>
            <w:sz w:val="24"/>
            <w:szCs w:val="24"/>
            <w:lang w:eastAsia="ru-RU"/>
          </w:rPr>
          <w:tab/>
        </w:r>
        <w:r w:rsidRPr="00BE2F29">
          <w:rPr>
            <w:rStyle w:val="a4"/>
            <w:noProof/>
          </w:rPr>
          <w:t>Понятия, цели и функции рекламы.</w:t>
        </w:r>
        <w:r>
          <w:rPr>
            <w:noProof/>
          </w:rPr>
          <w:tab/>
        </w:r>
        <w:r>
          <w:rPr>
            <w:noProof/>
          </w:rPr>
          <w:fldChar w:fldCharType="begin"/>
        </w:r>
        <w:r>
          <w:rPr>
            <w:noProof/>
          </w:rPr>
          <w:instrText xml:space="preserve"> PAGEREF _Toc264152979 \h </w:instrText>
        </w:r>
        <w:r w:rsidR="0030111C">
          <w:rPr>
            <w:noProof/>
          </w:rPr>
        </w:r>
        <w:r>
          <w:rPr>
            <w:noProof/>
          </w:rPr>
          <w:fldChar w:fldCharType="separate"/>
        </w:r>
        <w:r w:rsidR="0094207E">
          <w:rPr>
            <w:noProof/>
          </w:rPr>
          <w:t>- 5 -</w:t>
        </w:r>
        <w:r>
          <w:rPr>
            <w:noProof/>
          </w:rPr>
          <w:fldChar w:fldCharType="end"/>
        </w:r>
      </w:hyperlink>
    </w:p>
    <w:p w:rsidR="00364B0C" w:rsidRDefault="00364B0C">
      <w:pPr>
        <w:pStyle w:val="32"/>
        <w:tabs>
          <w:tab w:val="right" w:leader="dot" w:pos="9626"/>
        </w:tabs>
        <w:rPr>
          <w:noProof/>
          <w:sz w:val="24"/>
          <w:szCs w:val="24"/>
          <w:lang w:eastAsia="ru-RU"/>
        </w:rPr>
      </w:pPr>
      <w:hyperlink w:anchor="_Toc264152980" w:history="1">
        <w:r w:rsidRPr="00BE2F29">
          <w:rPr>
            <w:rStyle w:val="a4"/>
            <w:noProof/>
          </w:rPr>
          <w:t>Цели рекламы</w:t>
        </w:r>
        <w:r>
          <w:rPr>
            <w:noProof/>
          </w:rPr>
          <w:tab/>
        </w:r>
        <w:r>
          <w:rPr>
            <w:noProof/>
          </w:rPr>
          <w:fldChar w:fldCharType="begin"/>
        </w:r>
        <w:r>
          <w:rPr>
            <w:noProof/>
          </w:rPr>
          <w:instrText xml:space="preserve"> PAGEREF _Toc264152980 \h </w:instrText>
        </w:r>
        <w:r w:rsidR="0030111C">
          <w:rPr>
            <w:noProof/>
          </w:rPr>
        </w:r>
        <w:r>
          <w:rPr>
            <w:noProof/>
          </w:rPr>
          <w:fldChar w:fldCharType="separate"/>
        </w:r>
        <w:r w:rsidR="0094207E">
          <w:rPr>
            <w:noProof/>
          </w:rPr>
          <w:t>- 6 -</w:t>
        </w:r>
        <w:r>
          <w:rPr>
            <w:noProof/>
          </w:rPr>
          <w:fldChar w:fldCharType="end"/>
        </w:r>
      </w:hyperlink>
    </w:p>
    <w:p w:rsidR="00364B0C" w:rsidRDefault="00364B0C">
      <w:pPr>
        <w:pStyle w:val="32"/>
        <w:tabs>
          <w:tab w:val="right" w:leader="dot" w:pos="9626"/>
        </w:tabs>
        <w:rPr>
          <w:noProof/>
          <w:sz w:val="24"/>
          <w:szCs w:val="24"/>
          <w:lang w:eastAsia="ru-RU"/>
        </w:rPr>
      </w:pPr>
      <w:hyperlink w:anchor="_Toc264152981" w:history="1">
        <w:r w:rsidRPr="00BE2F29">
          <w:rPr>
            <w:rStyle w:val="a4"/>
            <w:noProof/>
          </w:rPr>
          <w:t>Функции рекламы</w:t>
        </w:r>
        <w:r>
          <w:rPr>
            <w:noProof/>
          </w:rPr>
          <w:tab/>
        </w:r>
        <w:r>
          <w:rPr>
            <w:noProof/>
          </w:rPr>
          <w:fldChar w:fldCharType="begin"/>
        </w:r>
        <w:r>
          <w:rPr>
            <w:noProof/>
          </w:rPr>
          <w:instrText xml:space="preserve"> PAGEREF _Toc264152981 \h </w:instrText>
        </w:r>
        <w:r w:rsidR="0030111C">
          <w:rPr>
            <w:noProof/>
          </w:rPr>
        </w:r>
        <w:r>
          <w:rPr>
            <w:noProof/>
          </w:rPr>
          <w:fldChar w:fldCharType="separate"/>
        </w:r>
        <w:r w:rsidR="0094207E">
          <w:rPr>
            <w:noProof/>
          </w:rPr>
          <w:t>- 7 -</w:t>
        </w:r>
        <w:r>
          <w:rPr>
            <w:noProof/>
          </w:rPr>
          <w:fldChar w:fldCharType="end"/>
        </w:r>
      </w:hyperlink>
    </w:p>
    <w:p w:rsidR="00364B0C" w:rsidRDefault="00364B0C">
      <w:pPr>
        <w:pStyle w:val="32"/>
        <w:tabs>
          <w:tab w:val="right" w:leader="dot" w:pos="9626"/>
        </w:tabs>
        <w:rPr>
          <w:noProof/>
          <w:sz w:val="24"/>
          <w:szCs w:val="24"/>
          <w:lang w:eastAsia="ru-RU"/>
        </w:rPr>
      </w:pPr>
      <w:hyperlink w:anchor="_Toc264152982" w:history="1">
        <w:r w:rsidRPr="00BE2F29">
          <w:rPr>
            <w:rStyle w:val="a4"/>
            <w:noProof/>
          </w:rPr>
          <w:t>Виды рекламы</w:t>
        </w:r>
        <w:r>
          <w:rPr>
            <w:noProof/>
          </w:rPr>
          <w:tab/>
        </w:r>
        <w:r>
          <w:rPr>
            <w:noProof/>
          </w:rPr>
          <w:fldChar w:fldCharType="begin"/>
        </w:r>
        <w:r>
          <w:rPr>
            <w:noProof/>
          </w:rPr>
          <w:instrText xml:space="preserve"> PAGEREF _Toc264152982 \h </w:instrText>
        </w:r>
        <w:r w:rsidR="0030111C">
          <w:rPr>
            <w:noProof/>
          </w:rPr>
        </w:r>
        <w:r>
          <w:rPr>
            <w:noProof/>
          </w:rPr>
          <w:fldChar w:fldCharType="separate"/>
        </w:r>
        <w:r w:rsidR="0094207E">
          <w:rPr>
            <w:noProof/>
          </w:rPr>
          <w:t>- 8 -</w:t>
        </w:r>
        <w:r>
          <w:rPr>
            <w:noProof/>
          </w:rPr>
          <w:fldChar w:fldCharType="end"/>
        </w:r>
      </w:hyperlink>
    </w:p>
    <w:p w:rsidR="00364B0C" w:rsidRDefault="00364B0C">
      <w:pPr>
        <w:pStyle w:val="22"/>
        <w:tabs>
          <w:tab w:val="right" w:leader="dot" w:pos="9626"/>
        </w:tabs>
        <w:rPr>
          <w:b w:val="0"/>
          <w:bCs w:val="0"/>
          <w:noProof/>
          <w:sz w:val="24"/>
          <w:szCs w:val="24"/>
          <w:lang w:eastAsia="ru-RU"/>
        </w:rPr>
      </w:pPr>
      <w:hyperlink w:anchor="_Toc264152983" w:history="1">
        <w:r w:rsidRPr="00BE2F29">
          <w:rPr>
            <w:rStyle w:val="a4"/>
            <w:noProof/>
          </w:rPr>
          <w:t>1.2 Специфика интернет рекламы</w:t>
        </w:r>
        <w:r>
          <w:rPr>
            <w:noProof/>
          </w:rPr>
          <w:tab/>
        </w:r>
        <w:r>
          <w:rPr>
            <w:noProof/>
          </w:rPr>
          <w:fldChar w:fldCharType="begin"/>
        </w:r>
        <w:r>
          <w:rPr>
            <w:noProof/>
          </w:rPr>
          <w:instrText xml:space="preserve"> PAGEREF _Toc264152983 \h </w:instrText>
        </w:r>
        <w:r w:rsidR="0030111C">
          <w:rPr>
            <w:noProof/>
          </w:rPr>
        </w:r>
        <w:r>
          <w:rPr>
            <w:noProof/>
          </w:rPr>
          <w:fldChar w:fldCharType="separate"/>
        </w:r>
        <w:r w:rsidR="0094207E">
          <w:rPr>
            <w:noProof/>
          </w:rPr>
          <w:t>- 15 -</w:t>
        </w:r>
        <w:r>
          <w:rPr>
            <w:noProof/>
          </w:rPr>
          <w:fldChar w:fldCharType="end"/>
        </w:r>
      </w:hyperlink>
    </w:p>
    <w:p w:rsidR="00364B0C" w:rsidRDefault="00364B0C">
      <w:pPr>
        <w:pStyle w:val="32"/>
        <w:tabs>
          <w:tab w:val="right" w:leader="dot" w:pos="9626"/>
        </w:tabs>
        <w:rPr>
          <w:noProof/>
          <w:sz w:val="24"/>
          <w:szCs w:val="24"/>
          <w:lang w:eastAsia="ru-RU"/>
        </w:rPr>
      </w:pPr>
      <w:hyperlink w:anchor="_Toc264152984" w:history="1">
        <w:r w:rsidRPr="00BE2F29">
          <w:rPr>
            <w:rStyle w:val="a4"/>
            <w:noProof/>
          </w:rPr>
          <w:t>Поисковая реклама</w:t>
        </w:r>
        <w:r>
          <w:rPr>
            <w:noProof/>
          </w:rPr>
          <w:tab/>
        </w:r>
        <w:r>
          <w:rPr>
            <w:noProof/>
          </w:rPr>
          <w:fldChar w:fldCharType="begin"/>
        </w:r>
        <w:r>
          <w:rPr>
            <w:noProof/>
          </w:rPr>
          <w:instrText xml:space="preserve"> PAGEREF _Toc264152984 \h </w:instrText>
        </w:r>
        <w:r w:rsidR="0030111C">
          <w:rPr>
            <w:noProof/>
          </w:rPr>
        </w:r>
        <w:r>
          <w:rPr>
            <w:noProof/>
          </w:rPr>
          <w:fldChar w:fldCharType="separate"/>
        </w:r>
        <w:r w:rsidR="0094207E">
          <w:rPr>
            <w:noProof/>
          </w:rPr>
          <w:t>- 15 -</w:t>
        </w:r>
        <w:r>
          <w:rPr>
            <w:noProof/>
          </w:rPr>
          <w:fldChar w:fldCharType="end"/>
        </w:r>
      </w:hyperlink>
    </w:p>
    <w:p w:rsidR="00364B0C" w:rsidRDefault="00364B0C">
      <w:pPr>
        <w:pStyle w:val="32"/>
        <w:tabs>
          <w:tab w:val="right" w:leader="dot" w:pos="9626"/>
        </w:tabs>
        <w:rPr>
          <w:noProof/>
          <w:sz w:val="24"/>
          <w:szCs w:val="24"/>
          <w:lang w:eastAsia="ru-RU"/>
        </w:rPr>
      </w:pPr>
      <w:hyperlink w:anchor="_Toc264152985" w:history="1">
        <w:r w:rsidRPr="00BE2F29">
          <w:rPr>
            <w:rStyle w:val="a4"/>
            <w:noProof/>
          </w:rPr>
          <w:t>Баннерная реклама</w:t>
        </w:r>
        <w:r>
          <w:rPr>
            <w:noProof/>
          </w:rPr>
          <w:tab/>
        </w:r>
        <w:r>
          <w:rPr>
            <w:noProof/>
          </w:rPr>
          <w:fldChar w:fldCharType="begin"/>
        </w:r>
        <w:r>
          <w:rPr>
            <w:noProof/>
          </w:rPr>
          <w:instrText xml:space="preserve"> PAGEREF _Toc264152985 \h </w:instrText>
        </w:r>
        <w:r w:rsidR="0030111C">
          <w:rPr>
            <w:noProof/>
          </w:rPr>
        </w:r>
        <w:r>
          <w:rPr>
            <w:noProof/>
          </w:rPr>
          <w:fldChar w:fldCharType="separate"/>
        </w:r>
        <w:r w:rsidR="0094207E">
          <w:rPr>
            <w:noProof/>
          </w:rPr>
          <w:t>- 16 -</w:t>
        </w:r>
        <w:r>
          <w:rPr>
            <w:noProof/>
          </w:rPr>
          <w:fldChar w:fldCharType="end"/>
        </w:r>
      </w:hyperlink>
    </w:p>
    <w:p w:rsidR="00364B0C" w:rsidRDefault="00364B0C">
      <w:pPr>
        <w:pStyle w:val="32"/>
        <w:tabs>
          <w:tab w:val="right" w:leader="dot" w:pos="9626"/>
        </w:tabs>
        <w:rPr>
          <w:noProof/>
          <w:sz w:val="24"/>
          <w:szCs w:val="24"/>
          <w:lang w:eastAsia="ru-RU"/>
        </w:rPr>
      </w:pPr>
      <w:hyperlink w:anchor="_Toc264152986" w:history="1">
        <w:r w:rsidRPr="00BE2F29">
          <w:rPr>
            <w:rStyle w:val="a4"/>
            <w:noProof/>
          </w:rPr>
          <w:t>Контекстная реклама</w:t>
        </w:r>
        <w:r>
          <w:rPr>
            <w:noProof/>
          </w:rPr>
          <w:tab/>
        </w:r>
        <w:r>
          <w:rPr>
            <w:noProof/>
          </w:rPr>
          <w:fldChar w:fldCharType="begin"/>
        </w:r>
        <w:r>
          <w:rPr>
            <w:noProof/>
          </w:rPr>
          <w:instrText xml:space="preserve"> PAGEREF _Toc264152986 \h </w:instrText>
        </w:r>
        <w:r w:rsidR="0030111C">
          <w:rPr>
            <w:noProof/>
          </w:rPr>
        </w:r>
        <w:r>
          <w:rPr>
            <w:noProof/>
          </w:rPr>
          <w:fldChar w:fldCharType="separate"/>
        </w:r>
        <w:r w:rsidR="0094207E">
          <w:rPr>
            <w:noProof/>
          </w:rPr>
          <w:t>- 16 -</w:t>
        </w:r>
        <w:r>
          <w:rPr>
            <w:noProof/>
          </w:rPr>
          <w:fldChar w:fldCharType="end"/>
        </w:r>
      </w:hyperlink>
    </w:p>
    <w:p w:rsidR="00364B0C" w:rsidRDefault="00364B0C">
      <w:pPr>
        <w:pStyle w:val="32"/>
        <w:tabs>
          <w:tab w:val="right" w:leader="dot" w:pos="9626"/>
        </w:tabs>
        <w:rPr>
          <w:noProof/>
          <w:sz w:val="24"/>
          <w:szCs w:val="24"/>
          <w:lang w:eastAsia="ru-RU"/>
        </w:rPr>
      </w:pPr>
      <w:hyperlink w:anchor="_Toc264152987" w:history="1">
        <w:r w:rsidRPr="00BE2F29">
          <w:rPr>
            <w:rStyle w:val="a4"/>
            <w:noProof/>
          </w:rPr>
          <w:t>Определение аудитории</w:t>
        </w:r>
        <w:r>
          <w:rPr>
            <w:noProof/>
          </w:rPr>
          <w:tab/>
        </w:r>
        <w:r>
          <w:rPr>
            <w:noProof/>
          </w:rPr>
          <w:fldChar w:fldCharType="begin"/>
        </w:r>
        <w:r>
          <w:rPr>
            <w:noProof/>
          </w:rPr>
          <w:instrText xml:space="preserve"> PAGEREF _Toc264152987 \h </w:instrText>
        </w:r>
        <w:r w:rsidR="0030111C">
          <w:rPr>
            <w:noProof/>
          </w:rPr>
        </w:r>
        <w:r>
          <w:rPr>
            <w:noProof/>
          </w:rPr>
          <w:fldChar w:fldCharType="separate"/>
        </w:r>
        <w:r w:rsidR="0094207E">
          <w:rPr>
            <w:noProof/>
          </w:rPr>
          <w:t>- 16 -</w:t>
        </w:r>
        <w:r>
          <w:rPr>
            <w:noProof/>
          </w:rPr>
          <w:fldChar w:fldCharType="end"/>
        </w:r>
      </w:hyperlink>
    </w:p>
    <w:p w:rsidR="00364B0C" w:rsidRDefault="00364B0C">
      <w:pPr>
        <w:pStyle w:val="32"/>
        <w:tabs>
          <w:tab w:val="right" w:leader="dot" w:pos="9626"/>
        </w:tabs>
        <w:rPr>
          <w:noProof/>
          <w:sz w:val="24"/>
          <w:szCs w:val="24"/>
          <w:lang w:eastAsia="ru-RU"/>
        </w:rPr>
      </w:pPr>
      <w:hyperlink w:anchor="_Toc264152988" w:history="1">
        <w:r w:rsidRPr="00BE2F29">
          <w:rPr>
            <w:rStyle w:val="a4"/>
            <w:noProof/>
          </w:rPr>
          <w:t>Электронная почта (Electronic mail, e-Mail)</w:t>
        </w:r>
        <w:r>
          <w:rPr>
            <w:noProof/>
          </w:rPr>
          <w:tab/>
        </w:r>
        <w:r>
          <w:rPr>
            <w:noProof/>
          </w:rPr>
          <w:fldChar w:fldCharType="begin"/>
        </w:r>
        <w:r>
          <w:rPr>
            <w:noProof/>
          </w:rPr>
          <w:instrText xml:space="preserve"> PAGEREF _Toc264152988 \h </w:instrText>
        </w:r>
        <w:r w:rsidR="0030111C">
          <w:rPr>
            <w:noProof/>
          </w:rPr>
        </w:r>
        <w:r>
          <w:rPr>
            <w:noProof/>
          </w:rPr>
          <w:fldChar w:fldCharType="separate"/>
        </w:r>
        <w:r w:rsidR="0094207E">
          <w:rPr>
            <w:noProof/>
          </w:rPr>
          <w:t>- 17 -</w:t>
        </w:r>
        <w:r>
          <w:rPr>
            <w:noProof/>
          </w:rPr>
          <w:fldChar w:fldCharType="end"/>
        </w:r>
      </w:hyperlink>
    </w:p>
    <w:p w:rsidR="00364B0C" w:rsidRDefault="00364B0C">
      <w:pPr>
        <w:pStyle w:val="32"/>
        <w:tabs>
          <w:tab w:val="right" w:leader="dot" w:pos="9626"/>
        </w:tabs>
        <w:rPr>
          <w:noProof/>
          <w:sz w:val="24"/>
          <w:szCs w:val="24"/>
          <w:lang w:eastAsia="ru-RU"/>
        </w:rPr>
      </w:pPr>
      <w:hyperlink w:anchor="_Toc264152989" w:history="1">
        <w:r w:rsidRPr="00BE2F29">
          <w:rPr>
            <w:rStyle w:val="a4"/>
            <w:noProof/>
          </w:rPr>
          <w:t>Просмотр рекламы за плату или подписка на рекламу</w:t>
        </w:r>
        <w:r>
          <w:rPr>
            <w:noProof/>
          </w:rPr>
          <w:tab/>
        </w:r>
        <w:r>
          <w:rPr>
            <w:noProof/>
          </w:rPr>
          <w:fldChar w:fldCharType="begin"/>
        </w:r>
        <w:r>
          <w:rPr>
            <w:noProof/>
          </w:rPr>
          <w:instrText xml:space="preserve"> PAGEREF _Toc264152989 \h </w:instrText>
        </w:r>
        <w:r w:rsidR="0030111C">
          <w:rPr>
            <w:noProof/>
          </w:rPr>
        </w:r>
        <w:r>
          <w:rPr>
            <w:noProof/>
          </w:rPr>
          <w:fldChar w:fldCharType="separate"/>
        </w:r>
        <w:r w:rsidR="0094207E">
          <w:rPr>
            <w:noProof/>
          </w:rPr>
          <w:t>- 18 -</w:t>
        </w:r>
        <w:r>
          <w:rPr>
            <w:noProof/>
          </w:rPr>
          <w:fldChar w:fldCharType="end"/>
        </w:r>
      </w:hyperlink>
    </w:p>
    <w:p w:rsidR="00364B0C" w:rsidRDefault="00364B0C">
      <w:pPr>
        <w:pStyle w:val="32"/>
        <w:tabs>
          <w:tab w:val="right" w:leader="dot" w:pos="9626"/>
        </w:tabs>
        <w:rPr>
          <w:noProof/>
          <w:sz w:val="24"/>
          <w:szCs w:val="24"/>
          <w:lang w:eastAsia="ru-RU"/>
        </w:rPr>
      </w:pPr>
      <w:hyperlink w:anchor="_Toc264152990" w:history="1">
        <w:r w:rsidRPr="00BE2F29">
          <w:rPr>
            <w:rStyle w:val="a4"/>
            <w:noProof/>
          </w:rPr>
          <w:t>Электронная доска объявлений</w:t>
        </w:r>
        <w:r>
          <w:rPr>
            <w:noProof/>
          </w:rPr>
          <w:tab/>
        </w:r>
        <w:r>
          <w:rPr>
            <w:noProof/>
          </w:rPr>
          <w:fldChar w:fldCharType="begin"/>
        </w:r>
        <w:r>
          <w:rPr>
            <w:noProof/>
          </w:rPr>
          <w:instrText xml:space="preserve"> PAGEREF _Toc264152990 \h </w:instrText>
        </w:r>
        <w:r w:rsidR="0030111C">
          <w:rPr>
            <w:noProof/>
          </w:rPr>
        </w:r>
        <w:r>
          <w:rPr>
            <w:noProof/>
          </w:rPr>
          <w:fldChar w:fldCharType="separate"/>
        </w:r>
        <w:r w:rsidR="0094207E">
          <w:rPr>
            <w:noProof/>
          </w:rPr>
          <w:t>- 19 -</w:t>
        </w:r>
        <w:r>
          <w:rPr>
            <w:noProof/>
          </w:rPr>
          <w:fldChar w:fldCharType="end"/>
        </w:r>
      </w:hyperlink>
    </w:p>
    <w:p w:rsidR="00364B0C" w:rsidRDefault="00364B0C">
      <w:pPr>
        <w:pStyle w:val="32"/>
        <w:tabs>
          <w:tab w:val="right" w:leader="dot" w:pos="9626"/>
        </w:tabs>
        <w:rPr>
          <w:noProof/>
          <w:sz w:val="24"/>
          <w:szCs w:val="24"/>
          <w:lang w:eastAsia="ru-RU"/>
        </w:rPr>
      </w:pPr>
      <w:hyperlink w:anchor="_Toc264152991" w:history="1">
        <w:r w:rsidRPr="00BE2F29">
          <w:rPr>
            <w:rStyle w:val="a4"/>
            <w:noProof/>
          </w:rPr>
          <w:t>Регистрация в каталогах</w:t>
        </w:r>
        <w:r>
          <w:rPr>
            <w:noProof/>
          </w:rPr>
          <w:tab/>
        </w:r>
        <w:r>
          <w:rPr>
            <w:noProof/>
          </w:rPr>
          <w:fldChar w:fldCharType="begin"/>
        </w:r>
        <w:r>
          <w:rPr>
            <w:noProof/>
          </w:rPr>
          <w:instrText xml:space="preserve"> PAGEREF _Toc264152991 \h </w:instrText>
        </w:r>
        <w:r w:rsidR="0030111C">
          <w:rPr>
            <w:noProof/>
          </w:rPr>
        </w:r>
        <w:r>
          <w:rPr>
            <w:noProof/>
          </w:rPr>
          <w:fldChar w:fldCharType="separate"/>
        </w:r>
        <w:r w:rsidR="0094207E">
          <w:rPr>
            <w:noProof/>
          </w:rPr>
          <w:t>- 19 -</w:t>
        </w:r>
        <w:r>
          <w:rPr>
            <w:noProof/>
          </w:rPr>
          <w:fldChar w:fldCharType="end"/>
        </w:r>
      </w:hyperlink>
    </w:p>
    <w:p w:rsidR="00364B0C" w:rsidRDefault="00364B0C">
      <w:pPr>
        <w:pStyle w:val="32"/>
        <w:tabs>
          <w:tab w:val="right" w:leader="dot" w:pos="9626"/>
        </w:tabs>
        <w:rPr>
          <w:noProof/>
          <w:sz w:val="24"/>
          <w:szCs w:val="24"/>
          <w:lang w:eastAsia="ru-RU"/>
        </w:rPr>
      </w:pPr>
      <w:hyperlink w:anchor="_Toc264152992" w:history="1">
        <w:r w:rsidRPr="00BE2F29">
          <w:rPr>
            <w:rStyle w:val="a4"/>
            <w:noProof/>
          </w:rPr>
          <w:t>Участие в рейтингах</w:t>
        </w:r>
        <w:r>
          <w:rPr>
            <w:noProof/>
          </w:rPr>
          <w:tab/>
        </w:r>
        <w:r>
          <w:rPr>
            <w:noProof/>
          </w:rPr>
          <w:fldChar w:fldCharType="begin"/>
        </w:r>
        <w:r>
          <w:rPr>
            <w:noProof/>
          </w:rPr>
          <w:instrText xml:space="preserve"> PAGEREF _Toc264152992 \h </w:instrText>
        </w:r>
        <w:r w:rsidR="0030111C">
          <w:rPr>
            <w:noProof/>
          </w:rPr>
        </w:r>
        <w:r>
          <w:rPr>
            <w:noProof/>
          </w:rPr>
          <w:fldChar w:fldCharType="separate"/>
        </w:r>
        <w:r w:rsidR="0094207E">
          <w:rPr>
            <w:noProof/>
          </w:rPr>
          <w:t>- 19 -</w:t>
        </w:r>
        <w:r>
          <w:rPr>
            <w:noProof/>
          </w:rPr>
          <w:fldChar w:fldCharType="end"/>
        </w:r>
      </w:hyperlink>
    </w:p>
    <w:p w:rsidR="00364B0C" w:rsidRDefault="00364B0C">
      <w:pPr>
        <w:pStyle w:val="32"/>
        <w:tabs>
          <w:tab w:val="right" w:leader="dot" w:pos="9626"/>
        </w:tabs>
        <w:rPr>
          <w:noProof/>
          <w:sz w:val="24"/>
          <w:szCs w:val="24"/>
          <w:lang w:eastAsia="ru-RU"/>
        </w:rPr>
      </w:pPr>
      <w:hyperlink w:anchor="_Toc264152993" w:history="1">
        <w:r w:rsidRPr="00BE2F29">
          <w:rPr>
            <w:rStyle w:val="a4"/>
            <w:noProof/>
          </w:rPr>
          <w:t>Pop-up окна</w:t>
        </w:r>
        <w:r>
          <w:rPr>
            <w:noProof/>
          </w:rPr>
          <w:tab/>
        </w:r>
        <w:r>
          <w:rPr>
            <w:noProof/>
          </w:rPr>
          <w:fldChar w:fldCharType="begin"/>
        </w:r>
        <w:r>
          <w:rPr>
            <w:noProof/>
          </w:rPr>
          <w:instrText xml:space="preserve"> PAGEREF _Toc264152993 \h </w:instrText>
        </w:r>
        <w:r w:rsidR="0030111C">
          <w:rPr>
            <w:noProof/>
          </w:rPr>
        </w:r>
        <w:r>
          <w:rPr>
            <w:noProof/>
          </w:rPr>
          <w:fldChar w:fldCharType="separate"/>
        </w:r>
        <w:r w:rsidR="0094207E">
          <w:rPr>
            <w:noProof/>
          </w:rPr>
          <w:t>- 20 -</w:t>
        </w:r>
        <w:r>
          <w:rPr>
            <w:noProof/>
          </w:rPr>
          <w:fldChar w:fldCharType="end"/>
        </w:r>
      </w:hyperlink>
    </w:p>
    <w:p w:rsidR="00364B0C" w:rsidRDefault="00364B0C">
      <w:pPr>
        <w:pStyle w:val="32"/>
        <w:tabs>
          <w:tab w:val="right" w:leader="dot" w:pos="9626"/>
        </w:tabs>
        <w:rPr>
          <w:noProof/>
          <w:sz w:val="24"/>
          <w:szCs w:val="24"/>
          <w:lang w:eastAsia="ru-RU"/>
        </w:rPr>
      </w:pPr>
      <w:hyperlink w:anchor="_Toc264152994" w:history="1">
        <w:r w:rsidRPr="00BE2F29">
          <w:rPr>
            <w:rStyle w:val="a4"/>
            <w:noProof/>
          </w:rPr>
          <w:t>Spyware</w:t>
        </w:r>
        <w:r>
          <w:rPr>
            <w:noProof/>
          </w:rPr>
          <w:tab/>
        </w:r>
        <w:r>
          <w:rPr>
            <w:noProof/>
          </w:rPr>
          <w:fldChar w:fldCharType="begin"/>
        </w:r>
        <w:r>
          <w:rPr>
            <w:noProof/>
          </w:rPr>
          <w:instrText xml:space="preserve"> PAGEREF _Toc264152994 \h </w:instrText>
        </w:r>
        <w:r w:rsidR="0030111C">
          <w:rPr>
            <w:noProof/>
          </w:rPr>
        </w:r>
        <w:r>
          <w:rPr>
            <w:noProof/>
          </w:rPr>
          <w:fldChar w:fldCharType="separate"/>
        </w:r>
        <w:r w:rsidR="0094207E">
          <w:rPr>
            <w:noProof/>
          </w:rPr>
          <w:t>- 20 -</w:t>
        </w:r>
        <w:r>
          <w:rPr>
            <w:noProof/>
          </w:rPr>
          <w:fldChar w:fldCharType="end"/>
        </w:r>
      </w:hyperlink>
    </w:p>
    <w:p w:rsidR="00364B0C" w:rsidRDefault="00364B0C">
      <w:pPr>
        <w:pStyle w:val="14"/>
        <w:tabs>
          <w:tab w:val="right" w:leader="dot" w:pos="9626"/>
        </w:tabs>
        <w:rPr>
          <w:b w:val="0"/>
          <w:bCs w:val="0"/>
          <w:i w:val="0"/>
          <w:iCs w:val="0"/>
          <w:noProof/>
          <w:lang w:eastAsia="ru-RU"/>
        </w:rPr>
      </w:pPr>
      <w:hyperlink w:anchor="_Toc264152995" w:history="1">
        <w:r w:rsidRPr="00BE2F29">
          <w:rPr>
            <w:rStyle w:val="a4"/>
            <w:noProof/>
          </w:rPr>
          <w:t>Глава 2. Анализ практики</w:t>
        </w:r>
        <w:r>
          <w:rPr>
            <w:noProof/>
          </w:rPr>
          <w:tab/>
        </w:r>
        <w:r>
          <w:rPr>
            <w:noProof/>
          </w:rPr>
          <w:fldChar w:fldCharType="begin"/>
        </w:r>
        <w:r>
          <w:rPr>
            <w:noProof/>
          </w:rPr>
          <w:instrText xml:space="preserve"> PAGEREF _Toc264152995 \h </w:instrText>
        </w:r>
        <w:r w:rsidR="0030111C">
          <w:rPr>
            <w:noProof/>
          </w:rPr>
        </w:r>
        <w:r>
          <w:rPr>
            <w:noProof/>
          </w:rPr>
          <w:fldChar w:fldCharType="separate"/>
        </w:r>
        <w:r w:rsidR="0094207E">
          <w:rPr>
            <w:noProof/>
          </w:rPr>
          <w:t>- 21 -</w:t>
        </w:r>
        <w:r>
          <w:rPr>
            <w:noProof/>
          </w:rPr>
          <w:fldChar w:fldCharType="end"/>
        </w:r>
      </w:hyperlink>
    </w:p>
    <w:p w:rsidR="00364B0C" w:rsidRDefault="00364B0C">
      <w:pPr>
        <w:pStyle w:val="22"/>
        <w:tabs>
          <w:tab w:val="right" w:leader="dot" w:pos="9626"/>
        </w:tabs>
        <w:rPr>
          <w:b w:val="0"/>
          <w:bCs w:val="0"/>
          <w:noProof/>
          <w:sz w:val="24"/>
          <w:szCs w:val="24"/>
          <w:lang w:eastAsia="ru-RU"/>
        </w:rPr>
      </w:pPr>
      <w:hyperlink w:anchor="_Toc264152996" w:history="1">
        <w:r w:rsidRPr="00BE2F29">
          <w:rPr>
            <w:rStyle w:val="a4"/>
            <w:noProof/>
          </w:rPr>
          <w:t>2.1 Преимущества интернет рекламы.</w:t>
        </w:r>
        <w:r>
          <w:rPr>
            <w:noProof/>
          </w:rPr>
          <w:tab/>
        </w:r>
        <w:r>
          <w:rPr>
            <w:noProof/>
          </w:rPr>
          <w:fldChar w:fldCharType="begin"/>
        </w:r>
        <w:r>
          <w:rPr>
            <w:noProof/>
          </w:rPr>
          <w:instrText xml:space="preserve"> PAGEREF _Toc264152996 \h </w:instrText>
        </w:r>
        <w:r w:rsidR="0030111C">
          <w:rPr>
            <w:noProof/>
          </w:rPr>
        </w:r>
        <w:r>
          <w:rPr>
            <w:noProof/>
          </w:rPr>
          <w:fldChar w:fldCharType="separate"/>
        </w:r>
        <w:r w:rsidR="0094207E">
          <w:rPr>
            <w:noProof/>
          </w:rPr>
          <w:t>- 21 -</w:t>
        </w:r>
        <w:r>
          <w:rPr>
            <w:noProof/>
          </w:rPr>
          <w:fldChar w:fldCharType="end"/>
        </w:r>
      </w:hyperlink>
    </w:p>
    <w:p w:rsidR="00364B0C" w:rsidRDefault="00364B0C">
      <w:pPr>
        <w:pStyle w:val="22"/>
        <w:tabs>
          <w:tab w:val="right" w:leader="dot" w:pos="9626"/>
        </w:tabs>
        <w:rPr>
          <w:b w:val="0"/>
          <w:bCs w:val="0"/>
          <w:noProof/>
          <w:sz w:val="24"/>
          <w:szCs w:val="24"/>
          <w:lang w:eastAsia="ru-RU"/>
        </w:rPr>
      </w:pPr>
      <w:hyperlink w:anchor="_Toc264152997" w:history="1">
        <w:r w:rsidRPr="00BE2F29">
          <w:rPr>
            <w:rStyle w:val="a4"/>
            <w:noProof/>
          </w:rPr>
          <w:t>2.2 Проблемы интернет рекламы и пути их решения</w:t>
        </w:r>
        <w:r>
          <w:rPr>
            <w:noProof/>
          </w:rPr>
          <w:tab/>
        </w:r>
        <w:r>
          <w:rPr>
            <w:noProof/>
          </w:rPr>
          <w:fldChar w:fldCharType="begin"/>
        </w:r>
        <w:r>
          <w:rPr>
            <w:noProof/>
          </w:rPr>
          <w:instrText xml:space="preserve"> PAGEREF _Toc264152997 \h </w:instrText>
        </w:r>
        <w:r w:rsidR="0030111C">
          <w:rPr>
            <w:noProof/>
          </w:rPr>
        </w:r>
        <w:r>
          <w:rPr>
            <w:noProof/>
          </w:rPr>
          <w:fldChar w:fldCharType="separate"/>
        </w:r>
        <w:r w:rsidR="0094207E">
          <w:rPr>
            <w:noProof/>
          </w:rPr>
          <w:t>- 24 -</w:t>
        </w:r>
        <w:r>
          <w:rPr>
            <w:noProof/>
          </w:rPr>
          <w:fldChar w:fldCharType="end"/>
        </w:r>
      </w:hyperlink>
    </w:p>
    <w:p w:rsidR="00364B0C" w:rsidRDefault="00364B0C">
      <w:pPr>
        <w:pStyle w:val="14"/>
        <w:tabs>
          <w:tab w:val="right" w:leader="dot" w:pos="9626"/>
        </w:tabs>
        <w:rPr>
          <w:b w:val="0"/>
          <w:bCs w:val="0"/>
          <w:i w:val="0"/>
          <w:iCs w:val="0"/>
          <w:noProof/>
          <w:lang w:eastAsia="ru-RU"/>
        </w:rPr>
      </w:pPr>
      <w:hyperlink w:anchor="_Toc264152998" w:history="1">
        <w:r w:rsidRPr="00BE2F29">
          <w:rPr>
            <w:rStyle w:val="a4"/>
            <w:noProof/>
          </w:rPr>
          <w:t>Заключение.</w:t>
        </w:r>
        <w:r>
          <w:rPr>
            <w:noProof/>
          </w:rPr>
          <w:tab/>
        </w:r>
        <w:r>
          <w:rPr>
            <w:noProof/>
          </w:rPr>
          <w:fldChar w:fldCharType="begin"/>
        </w:r>
        <w:r>
          <w:rPr>
            <w:noProof/>
          </w:rPr>
          <w:instrText xml:space="preserve"> PAGEREF _Toc264152998 \h </w:instrText>
        </w:r>
        <w:r w:rsidR="0030111C">
          <w:rPr>
            <w:noProof/>
          </w:rPr>
        </w:r>
        <w:r>
          <w:rPr>
            <w:noProof/>
          </w:rPr>
          <w:fldChar w:fldCharType="separate"/>
        </w:r>
        <w:r w:rsidR="0094207E">
          <w:rPr>
            <w:noProof/>
          </w:rPr>
          <w:t>- 30 -</w:t>
        </w:r>
        <w:r>
          <w:rPr>
            <w:noProof/>
          </w:rPr>
          <w:fldChar w:fldCharType="end"/>
        </w:r>
      </w:hyperlink>
    </w:p>
    <w:p w:rsidR="00364B0C" w:rsidRDefault="00364B0C">
      <w:pPr>
        <w:pStyle w:val="14"/>
        <w:tabs>
          <w:tab w:val="right" w:leader="dot" w:pos="9626"/>
        </w:tabs>
        <w:rPr>
          <w:b w:val="0"/>
          <w:bCs w:val="0"/>
          <w:i w:val="0"/>
          <w:iCs w:val="0"/>
          <w:noProof/>
          <w:lang w:eastAsia="ru-RU"/>
        </w:rPr>
      </w:pPr>
      <w:hyperlink w:anchor="_Toc264152999" w:history="1">
        <w:r w:rsidRPr="00BE2F29">
          <w:rPr>
            <w:rStyle w:val="a4"/>
            <w:noProof/>
          </w:rPr>
          <w:t>Источники</w:t>
        </w:r>
        <w:r>
          <w:rPr>
            <w:noProof/>
          </w:rPr>
          <w:tab/>
        </w:r>
        <w:r>
          <w:rPr>
            <w:noProof/>
          </w:rPr>
          <w:fldChar w:fldCharType="begin"/>
        </w:r>
        <w:r>
          <w:rPr>
            <w:noProof/>
          </w:rPr>
          <w:instrText xml:space="preserve"> PAGEREF _Toc264152999 \h </w:instrText>
        </w:r>
        <w:r w:rsidR="0030111C">
          <w:rPr>
            <w:noProof/>
          </w:rPr>
        </w:r>
        <w:r>
          <w:rPr>
            <w:noProof/>
          </w:rPr>
          <w:fldChar w:fldCharType="separate"/>
        </w:r>
        <w:r w:rsidR="0094207E">
          <w:rPr>
            <w:noProof/>
          </w:rPr>
          <w:t>- 32 -</w:t>
        </w:r>
        <w:r>
          <w:rPr>
            <w:noProof/>
          </w:rPr>
          <w:fldChar w:fldCharType="end"/>
        </w:r>
      </w:hyperlink>
    </w:p>
    <w:p w:rsidR="00EF249C" w:rsidRDefault="00CE2E3B">
      <w:pPr>
        <w:pStyle w:val="1"/>
        <w:pageBreakBefore/>
        <w:tabs>
          <w:tab w:val="left" w:pos="0"/>
        </w:tabs>
        <w:spacing w:line="360" w:lineRule="auto"/>
        <w:jc w:val="center"/>
        <w:rPr>
          <w:rFonts w:ascii="Times New Roman" w:hAnsi="Times New Roman"/>
          <w:sz w:val="36"/>
          <w:szCs w:val="28"/>
        </w:rPr>
      </w:pPr>
      <w:r>
        <w:fldChar w:fldCharType="end"/>
      </w:r>
      <w:bookmarkStart w:id="0" w:name="_Toc264152971"/>
      <w:r w:rsidR="00AB1DFF">
        <w:rPr>
          <w:rFonts w:ascii="Times New Roman" w:hAnsi="Times New Roman"/>
          <w:sz w:val="36"/>
          <w:szCs w:val="28"/>
        </w:rPr>
        <w:t>В</w:t>
      </w:r>
      <w:r w:rsidR="00EF249C">
        <w:rPr>
          <w:rFonts w:ascii="Times New Roman" w:hAnsi="Times New Roman"/>
          <w:sz w:val="36"/>
          <w:szCs w:val="28"/>
        </w:rPr>
        <w:t>ведение</w:t>
      </w:r>
      <w:bookmarkEnd w:id="0"/>
    </w:p>
    <w:p w:rsidR="008A1AD3" w:rsidRPr="008A1AD3" w:rsidRDefault="008A1AD3" w:rsidP="008A1AD3">
      <w:pPr>
        <w:spacing w:line="360" w:lineRule="auto"/>
        <w:rPr>
          <w:rFonts w:eastAsia="SimSun"/>
          <w:sz w:val="28"/>
          <w:szCs w:val="28"/>
          <w:lang w:eastAsia="zh-CN"/>
        </w:rPr>
      </w:pPr>
      <w:r w:rsidRPr="008A1AD3">
        <w:rPr>
          <w:rFonts w:eastAsia="SimSun"/>
          <w:sz w:val="28"/>
          <w:szCs w:val="28"/>
          <w:lang w:eastAsia="zh-CN"/>
        </w:rPr>
        <w:t>Реклама сопряжена с таким же количеством проблем, как строительство небоскреба. И большая часть этих проблем связана с фундаментом.</w:t>
      </w:r>
    </w:p>
    <w:p w:rsidR="008A1AD3" w:rsidRPr="008A1AD3" w:rsidRDefault="008A1AD3" w:rsidP="008A1AD3">
      <w:pPr>
        <w:spacing w:before="100" w:beforeAutospacing="1" w:after="100" w:afterAutospacing="1" w:line="360" w:lineRule="auto"/>
        <w:jc w:val="right"/>
        <w:outlineLvl w:val="2"/>
        <w:rPr>
          <w:rFonts w:eastAsia="SimSun"/>
          <w:b/>
          <w:bCs/>
          <w:sz w:val="28"/>
          <w:szCs w:val="28"/>
          <w:lang w:eastAsia="zh-CN"/>
        </w:rPr>
      </w:pPr>
      <w:r w:rsidRPr="008A1AD3">
        <w:rPr>
          <w:rFonts w:eastAsia="SimSun"/>
          <w:b/>
          <w:bCs/>
          <w:sz w:val="28"/>
          <w:szCs w:val="28"/>
          <w:lang w:eastAsia="zh-CN"/>
        </w:rPr>
        <w:t>Клод Хопкинс</w:t>
      </w:r>
    </w:p>
    <w:p w:rsidR="00EF249C" w:rsidRPr="00440CF7" w:rsidRDefault="00EF249C" w:rsidP="00440CF7">
      <w:pPr>
        <w:pStyle w:val="3"/>
        <w:tabs>
          <w:tab w:val="left" w:pos="0"/>
        </w:tabs>
        <w:spacing w:line="360" w:lineRule="auto"/>
        <w:jc w:val="left"/>
        <w:rPr>
          <w:sz w:val="28"/>
          <w:szCs w:val="28"/>
        </w:rPr>
      </w:pPr>
      <w:bookmarkStart w:id="1" w:name="_Toc264152972"/>
      <w:r w:rsidRPr="00440CF7">
        <w:rPr>
          <w:sz w:val="28"/>
          <w:szCs w:val="28"/>
        </w:rPr>
        <w:t>Актуальность</w:t>
      </w:r>
      <w:bookmarkEnd w:id="1"/>
    </w:p>
    <w:p w:rsidR="00EF249C" w:rsidRPr="00440CF7" w:rsidRDefault="00442B9F" w:rsidP="00440CF7">
      <w:pPr>
        <w:spacing w:before="280" w:after="280" w:line="360" w:lineRule="auto"/>
        <w:ind w:firstLine="480"/>
        <w:jc w:val="both"/>
        <w:rPr>
          <w:sz w:val="28"/>
          <w:szCs w:val="28"/>
        </w:rPr>
      </w:pPr>
      <w:r>
        <w:rPr>
          <w:sz w:val="28"/>
          <w:szCs w:val="28"/>
        </w:rPr>
        <w:t>В</w:t>
      </w:r>
      <w:r w:rsidR="00EF249C" w:rsidRPr="00440CF7">
        <w:rPr>
          <w:sz w:val="28"/>
          <w:szCs w:val="28"/>
        </w:rPr>
        <w:t xml:space="preserve"> </w:t>
      </w:r>
      <w:r>
        <w:rPr>
          <w:sz w:val="28"/>
          <w:szCs w:val="28"/>
        </w:rPr>
        <w:t>настоящее время</w:t>
      </w:r>
      <w:r w:rsidR="00EF249C" w:rsidRPr="00440CF7">
        <w:rPr>
          <w:sz w:val="28"/>
          <w:szCs w:val="28"/>
        </w:rPr>
        <w:t xml:space="preserve"> интернетом пользу</w:t>
      </w:r>
      <w:r>
        <w:rPr>
          <w:sz w:val="28"/>
          <w:szCs w:val="28"/>
        </w:rPr>
        <w:t>е</w:t>
      </w:r>
      <w:r w:rsidR="00EF249C" w:rsidRPr="00440CF7">
        <w:rPr>
          <w:sz w:val="28"/>
          <w:szCs w:val="28"/>
        </w:rPr>
        <w:t xml:space="preserve">тся </w:t>
      </w:r>
      <w:r>
        <w:rPr>
          <w:sz w:val="28"/>
          <w:szCs w:val="28"/>
        </w:rPr>
        <w:t>все большее</w:t>
      </w:r>
      <w:r w:rsidR="00EF249C" w:rsidRPr="00440CF7">
        <w:rPr>
          <w:sz w:val="28"/>
          <w:szCs w:val="28"/>
        </w:rPr>
        <w:t xml:space="preserve"> </w:t>
      </w:r>
      <w:r>
        <w:rPr>
          <w:sz w:val="28"/>
          <w:szCs w:val="28"/>
        </w:rPr>
        <w:t xml:space="preserve">число </w:t>
      </w:r>
      <w:r w:rsidR="00EF249C" w:rsidRPr="00440CF7">
        <w:rPr>
          <w:sz w:val="28"/>
          <w:szCs w:val="28"/>
        </w:rPr>
        <w:t>населения планеты (в основном это обеспеченные и образованные люди преимущественно в небедных странах), причём сотрудники коммерческих структур и "домашние" пользователи распределены примерно поровну. Сейчас общий трафик Сети удваивается каждые три месяца</w:t>
      </w:r>
      <w:r w:rsidR="00EF249C" w:rsidRPr="00440CF7">
        <w:rPr>
          <w:b/>
          <w:sz w:val="28"/>
          <w:szCs w:val="28"/>
        </w:rPr>
        <w:t xml:space="preserve">. </w:t>
      </w:r>
      <w:r w:rsidR="00EF249C" w:rsidRPr="00440CF7">
        <w:rPr>
          <w:sz w:val="28"/>
          <w:szCs w:val="28"/>
        </w:rPr>
        <w:t xml:space="preserve">Ввиду этого интернет реклама становится очень важным способом продвижения товара. В пост кризисное время этот способ рекламирования становится очень популярным среди рекламодателей из-за своей относительно низкой стоимости по сравнению с остальными СМИ. В наше время не одна акция не проходит без интернет поддержки. </w:t>
      </w:r>
      <w:r w:rsidRPr="00440CF7">
        <w:rPr>
          <w:sz w:val="28"/>
          <w:szCs w:val="28"/>
        </w:rPr>
        <w:t>Разумеется,</w:t>
      </w:r>
      <w:r w:rsidR="00EF249C" w:rsidRPr="00440CF7">
        <w:rPr>
          <w:sz w:val="28"/>
          <w:szCs w:val="28"/>
        </w:rPr>
        <w:t xml:space="preserve"> каждая уважающая себя компания также считает своим долгом иметь своё интернет представительство.</w:t>
      </w:r>
      <w:r>
        <w:rPr>
          <w:sz w:val="28"/>
          <w:szCs w:val="28"/>
        </w:rPr>
        <w:t xml:space="preserve"> Поэтому в настоящее время </w:t>
      </w:r>
    </w:p>
    <w:p w:rsidR="00EF249C" w:rsidRPr="00440CF7" w:rsidRDefault="00442B9F" w:rsidP="00440CF7">
      <w:pPr>
        <w:pStyle w:val="ab"/>
        <w:spacing w:line="360" w:lineRule="auto"/>
        <w:jc w:val="both"/>
        <w:rPr>
          <w:sz w:val="28"/>
          <w:szCs w:val="28"/>
        </w:rPr>
      </w:pPr>
      <w:r>
        <w:rPr>
          <w:sz w:val="28"/>
          <w:szCs w:val="28"/>
        </w:rPr>
        <w:t>так важно понимать психологию интернет рекламы, осознавать ее положительные и отрицательные стороны.</w:t>
      </w:r>
    </w:p>
    <w:p w:rsidR="00EF249C" w:rsidRPr="00440CF7" w:rsidRDefault="00EF249C" w:rsidP="00440CF7">
      <w:pPr>
        <w:pStyle w:val="3"/>
        <w:tabs>
          <w:tab w:val="left" w:pos="0"/>
        </w:tabs>
        <w:spacing w:line="360" w:lineRule="auto"/>
        <w:jc w:val="left"/>
        <w:rPr>
          <w:sz w:val="28"/>
          <w:szCs w:val="28"/>
        </w:rPr>
      </w:pPr>
      <w:bookmarkStart w:id="2" w:name="_Toc264152973"/>
      <w:r w:rsidRPr="00440CF7">
        <w:rPr>
          <w:sz w:val="28"/>
          <w:szCs w:val="28"/>
        </w:rPr>
        <w:t>Цель курсовой работы</w:t>
      </w:r>
      <w:bookmarkEnd w:id="2"/>
    </w:p>
    <w:p w:rsidR="00EF249C" w:rsidRDefault="00EF249C" w:rsidP="00440CF7">
      <w:pPr>
        <w:pStyle w:val="ab"/>
        <w:spacing w:line="360" w:lineRule="auto"/>
        <w:jc w:val="both"/>
        <w:rPr>
          <w:sz w:val="28"/>
          <w:szCs w:val="28"/>
        </w:rPr>
      </w:pPr>
      <w:r w:rsidRPr="00440CF7">
        <w:rPr>
          <w:sz w:val="28"/>
          <w:szCs w:val="28"/>
        </w:rPr>
        <w:t>Определить особенность психологии создания и воздействия интернет рекламы. Рассмотреть технологии создания и каналы распространения интернет рекламы. А также изучить проблематику законодательного регулирования данного вида рекламы.</w:t>
      </w:r>
    </w:p>
    <w:p w:rsidR="006809F0" w:rsidRPr="00440CF7" w:rsidRDefault="006809F0" w:rsidP="00440CF7">
      <w:pPr>
        <w:pStyle w:val="ab"/>
        <w:spacing w:line="360" w:lineRule="auto"/>
        <w:jc w:val="both"/>
        <w:rPr>
          <w:sz w:val="28"/>
          <w:szCs w:val="28"/>
        </w:rPr>
      </w:pPr>
    </w:p>
    <w:p w:rsidR="00EF249C" w:rsidRPr="00440CF7" w:rsidRDefault="00EF249C" w:rsidP="00440CF7">
      <w:pPr>
        <w:pStyle w:val="3"/>
        <w:tabs>
          <w:tab w:val="left" w:pos="0"/>
        </w:tabs>
        <w:spacing w:line="360" w:lineRule="auto"/>
        <w:jc w:val="left"/>
        <w:rPr>
          <w:sz w:val="28"/>
          <w:szCs w:val="28"/>
        </w:rPr>
      </w:pPr>
      <w:bookmarkStart w:id="3" w:name="_Toc264152974"/>
      <w:r w:rsidRPr="00440CF7">
        <w:rPr>
          <w:sz w:val="28"/>
          <w:szCs w:val="28"/>
        </w:rPr>
        <w:t>Задача курсовой работы</w:t>
      </w:r>
      <w:bookmarkEnd w:id="3"/>
    </w:p>
    <w:p w:rsidR="00EF249C" w:rsidRPr="00440CF7" w:rsidRDefault="00EF249C" w:rsidP="00440CF7">
      <w:pPr>
        <w:pStyle w:val="ab"/>
        <w:numPr>
          <w:ilvl w:val="0"/>
          <w:numId w:val="13"/>
        </w:numPr>
        <w:tabs>
          <w:tab w:val="left" w:pos="720"/>
        </w:tabs>
        <w:spacing w:line="360" w:lineRule="auto"/>
        <w:jc w:val="both"/>
        <w:rPr>
          <w:sz w:val="28"/>
          <w:szCs w:val="28"/>
        </w:rPr>
      </w:pPr>
      <w:r w:rsidRPr="00440CF7">
        <w:rPr>
          <w:sz w:val="28"/>
          <w:szCs w:val="28"/>
        </w:rPr>
        <w:t>Изучить понятия, принципы и функции рекламы.</w:t>
      </w:r>
    </w:p>
    <w:p w:rsidR="00EF249C" w:rsidRPr="00440CF7" w:rsidRDefault="00EF249C" w:rsidP="00440CF7">
      <w:pPr>
        <w:pStyle w:val="ab"/>
        <w:numPr>
          <w:ilvl w:val="0"/>
          <w:numId w:val="13"/>
        </w:numPr>
        <w:tabs>
          <w:tab w:val="left" w:pos="720"/>
        </w:tabs>
        <w:spacing w:line="360" w:lineRule="auto"/>
        <w:jc w:val="both"/>
        <w:rPr>
          <w:sz w:val="28"/>
          <w:szCs w:val="28"/>
        </w:rPr>
      </w:pPr>
      <w:r w:rsidRPr="00440CF7">
        <w:rPr>
          <w:sz w:val="28"/>
          <w:szCs w:val="28"/>
        </w:rPr>
        <w:t>Рассмотреть специфику интернет рекламы.</w:t>
      </w:r>
    </w:p>
    <w:p w:rsidR="00EF249C" w:rsidRPr="00440CF7" w:rsidRDefault="006A1259" w:rsidP="00440CF7">
      <w:pPr>
        <w:pStyle w:val="ab"/>
        <w:numPr>
          <w:ilvl w:val="0"/>
          <w:numId w:val="13"/>
        </w:numPr>
        <w:tabs>
          <w:tab w:val="left" w:pos="720"/>
        </w:tabs>
        <w:spacing w:line="360" w:lineRule="auto"/>
        <w:jc w:val="both"/>
        <w:rPr>
          <w:sz w:val="28"/>
          <w:szCs w:val="28"/>
        </w:rPr>
      </w:pPr>
      <w:r>
        <w:rPr>
          <w:sz w:val="28"/>
          <w:szCs w:val="28"/>
        </w:rPr>
        <w:t>Выделить положительные стороны</w:t>
      </w:r>
      <w:r w:rsidR="00EF249C" w:rsidRPr="00440CF7">
        <w:rPr>
          <w:sz w:val="28"/>
          <w:szCs w:val="28"/>
        </w:rPr>
        <w:t xml:space="preserve"> объекта исследования.</w:t>
      </w:r>
    </w:p>
    <w:p w:rsidR="00EF249C" w:rsidRPr="00440CF7" w:rsidRDefault="00EF249C" w:rsidP="00440CF7">
      <w:pPr>
        <w:pStyle w:val="ab"/>
        <w:numPr>
          <w:ilvl w:val="0"/>
          <w:numId w:val="13"/>
        </w:numPr>
        <w:tabs>
          <w:tab w:val="left" w:pos="720"/>
        </w:tabs>
        <w:spacing w:line="360" w:lineRule="auto"/>
        <w:jc w:val="both"/>
        <w:rPr>
          <w:sz w:val="28"/>
          <w:szCs w:val="28"/>
        </w:rPr>
      </w:pPr>
      <w:r w:rsidRPr="00440CF7">
        <w:rPr>
          <w:sz w:val="28"/>
          <w:szCs w:val="28"/>
        </w:rPr>
        <w:t xml:space="preserve">Проанализировать </w:t>
      </w:r>
      <w:r w:rsidR="006A1259">
        <w:rPr>
          <w:sz w:val="28"/>
          <w:szCs w:val="28"/>
        </w:rPr>
        <w:t>проблемы интернет рекламы и предложить пути их решения.</w:t>
      </w:r>
    </w:p>
    <w:p w:rsidR="00EF249C" w:rsidRPr="00440CF7" w:rsidRDefault="00EF249C" w:rsidP="00440CF7">
      <w:pPr>
        <w:pStyle w:val="3"/>
        <w:tabs>
          <w:tab w:val="left" w:pos="0"/>
        </w:tabs>
        <w:spacing w:line="360" w:lineRule="auto"/>
        <w:jc w:val="left"/>
        <w:rPr>
          <w:sz w:val="28"/>
          <w:szCs w:val="28"/>
        </w:rPr>
      </w:pPr>
      <w:bookmarkStart w:id="4" w:name="_Toc264152975"/>
      <w:r w:rsidRPr="00440CF7">
        <w:rPr>
          <w:sz w:val="28"/>
          <w:szCs w:val="28"/>
        </w:rPr>
        <w:t>Объект исследования</w:t>
      </w:r>
      <w:bookmarkEnd w:id="4"/>
    </w:p>
    <w:p w:rsidR="00EF249C" w:rsidRPr="00440CF7" w:rsidRDefault="00EF249C" w:rsidP="00440CF7">
      <w:pPr>
        <w:pStyle w:val="ab"/>
        <w:spacing w:line="360" w:lineRule="auto"/>
        <w:jc w:val="both"/>
        <w:rPr>
          <w:sz w:val="28"/>
          <w:szCs w:val="28"/>
        </w:rPr>
      </w:pPr>
      <w:r w:rsidRPr="00440CF7">
        <w:rPr>
          <w:sz w:val="28"/>
          <w:szCs w:val="28"/>
        </w:rPr>
        <w:t>Интернет реклама</w:t>
      </w:r>
    </w:p>
    <w:p w:rsidR="00EF249C" w:rsidRPr="00440CF7" w:rsidRDefault="00EF249C" w:rsidP="00440CF7">
      <w:pPr>
        <w:pStyle w:val="3"/>
        <w:tabs>
          <w:tab w:val="left" w:pos="0"/>
        </w:tabs>
        <w:spacing w:line="360" w:lineRule="auto"/>
        <w:jc w:val="left"/>
        <w:rPr>
          <w:sz w:val="28"/>
          <w:szCs w:val="28"/>
        </w:rPr>
      </w:pPr>
      <w:bookmarkStart w:id="5" w:name="_Toc264152976"/>
      <w:r w:rsidRPr="00440CF7">
        <w:rPr>
          <w:sz w:val="28"/>
          <w:szCs w:val="28"/>
        </w:rPr>
        <w:t>Предмет исследования</w:t>
      </w:r>
      <w:bookmarkEnd w:id="5"/>
    </w:p>
    <w:p w:rsidR="00EF249C" w:rsidRPr="00440CF7" w:rsidRDefault="00EF249C" w:rsidP="00440CF7">
      <w:pPr>
        <w:pStyle w:val="ab"/>
        <w:spacing w:line="360" w:lineRule="auto"/>
        <w:jc w:val="both"/>
        <w:rPr>
          <w:sz w:val="28"/>
          <w:szCs w:val="28"/>
        </w:rPr>
      </w:pPr>
      <w:r w:rsidRPr="00440CF7">
        <w:rPr>
          <w:sz w:val="28"/>
          <w:szCs w:val="28"/>
        </w:rPr>
        <w:t>Психология интернет рекламы</w:t>
      </w:r>
    </w:p>
    <w:p w:rsidR="00EF249C" w:rsidRPr="00440CF7" w:rsidRDefault="00EF249C" w:rsidP="00440CF7">
      <w:pPr>
        <w:pStyle w:val="3"/>
        <w:tabs>
          <w:tab w:val="left" w:pos="0"/>
        </w:tabs>
        <w:spacing w:line="360" w:lineRule="auto"/>
        <w:jc w:val="left"/>
        <w:rPr>
          <w:sz w:val="28"/>
          <w:szCs w:val="28"/>
        </w:rPr>
      </w:pPr>
      <w:bookmarkStart w:id="6" w:name="_Toc264152977"/>
      <w:r w:rsidRPr="00440CF7">
        <w:rPr>
          <w:sz w:val="28"/>
          <w:szCs w:val="28"/>
        </w:rPr>
        <w:t>Методы исследования</w:t>
      </w:r>
      <w:bookmarkEnd w:id="6"/>
    </w:p>
    <w:p w:rsidR="00EF249C" w:rsidRPr="00254F99" w:rsidRDefault="00254F99" w:rsidP="00440CF7">
      <w:pPr>
        <w:pStyle w:val="ab"/>
        <w:spacing w:line="360" w:lineRule="auto"/>
        <w:jc w:val="both"/>
        <w:rPr>
          <w:sz w:val="28"/>
          <w:szCs w:val="28"/>
        </w:rPr>
      </w:pPr>
      <w:r w:rsidRPr="00254F99">
        <w:rPr>
          <w:sz w:val="28"/>
          <w:szCs w:val="28"/>
        </w:rPr>
        <w:t>В методологию данного исследования вошёл подбор и анализ материала по данной тематике, сравнение и систематизация материалов, а также их описание и обобщение.</w:t>
      </w:r>
    </w:p>
    <w:p w:rsidR="00EF249C" w:rsidRDefault="00EF249C" w:rsidP="006F1F83">
      <w:pPr>
        <w:pStyle w:val="1"/>
        <w:pageBreakBefore/>
        <w:tabs>
          <w:tab w:val="left" w:pos="0"/>
        </w:tabs>
        <w:rPr>
          <w:sz w:val="28"/>
          <w:szCs w:val="28"/>
        </w:rPr>
      </w:pPr>
      <w:bookmarkStart w:id="7" w:name="_Toc264152978"/>
      <w:r>
        <w:rPr>
          <w:sz w:val="28"/>
          <w:szCs w:val="28"/>
        </w:rPr>
        <w:t xml:space="preserve">Глава 1. </w:t>
      </w:r>
      <w:r w:rsidR="00850ABA">
        <w:rPr>
          <w:sz w:val="28"/>
          <w:szCs w:val="28"/>
        </w:rPr>
        <w:t>Теоретик</w:t>
      </w:r>
      <w:r w:rsidR="00E648F8">
        <w:rPr>
          <w:sz w:val="28"/>
          <w:szCs w:val="28"/>
        </w:rPr>
        <w:t>о-</w:t>
      </w:r>
      <w:r>
        <w:rPr>
          <w:sz w:val="28"/>
          <w:szCs w:val="28"/>
        </w:rPr>
        <w:t>методологические основы интернет рекламы</w:t>
      </w:r>
      <w:bookmarkEnd w:id="7"/>
    </w:p>
    <w:p w:rsidR="00EF249C" w:rsidRDefault="00EF249C">
      <w:pPr>
        <w:tabs>
          <w:tab w:val="left" w:pos="0"/>
        </w:tabs>
        <w:spacing w:before="240" w:after="60"/>
        <w:rPr>
          <w:sz w:val="28"/>
          <w:szCs w:val="28"/>
        </w:rPr>
      </w:pPr>
    </w:p>
    <w:p w:rsidR="00EF249C" w:rsidRPr="00DA5A34" w:rsidRDefault="00EF249C" w:rsidP="004A67D5">
      <w:pPr>
        <w:pStyle w:val="2"/>
        <w:numPr>
          <w:ilvl w:val="1"/>
          <w:numId w:val="31"/>
        </w:numPr>
        <w:spacing w:line="360" w:lineRule="auto"/>
        <w:jc w:val="left"/>
        <w:rPr>
          <w:bCs w:val="0"/>
          <w:sz w:val="28"/>
          <w:szCs w:val="28"/>
        </w:rPr>
      </w:pPr>
      <w:bookmarkStart w:id="8" w:name="_Toc264152979"/>
      <w:r w:rsidRPr="00DA5A34">
        <w:rPr>
          <w:bCs w:val="0"/>
          <w:sz w:val="28"/>
          <w:szCs w:val="28"/>
        </w:rPr>
        <w:t xml:space="preserve">Понятия, </w:t>
      </w:r>
      <w:r w:rsidR="00D5057B" w:rsidRPr="00DA5A34">
        <w:rPr>
          <w:bCs w:val="0"/>
          <w:sz w:val="28"/>
          <w:szCs w:val="28"/>
        </w:rPr>
        <w:t>цели</w:t>
      </w:r>
      <w:r w:rsidRPr="00DA5A34">
        <w:rPr>
          <w:bCs w:val="0"/>
          <w:sz w:val="28"/>
          <w:szCs w:val="28"/>
        </w:rPr>
        <w:t xml:space="preserve"> и функции рекламы.</w:t>
      </w:r>
      <w:bookmarkEnd w:id="8"/>
    </w:p>
    <w:p w:rsidR="004A67D5" w:rsidRDefault="004A67D5" w:rsidP="004A67D5">
      <w:pPr>
        <w:pStyle w:val="a0"/>
      </w:pPr>
    </w:p>
    <w:p w:rsidR="00440CF7" w:rsidRPr="00070634" w:rsidRDefault="004A67D5" w:rsidP="006A1259">
      <w:pPr>
        <w:pStyle w:val="a0"/>
        <w:spacing w:line="360" w:lineRule="auto"/>
        <w:jc w:val="both"/>
        <w:rPr>
          <w:sz w:val="28"/>
          <w:szCs w:val="28"/>
        </w:rPr>
      </w:pPr>
      <w:r w:rsidRPr="00070634">
        <w:rPr>
          <w:sz w:val="28"/>
          <w:szCs w:val="28"/>
        </w:rPr>
        <w:t xml:space="preserve">Понятие рекламы можно трактовать по-разному. Большая </w:t>
      </w:r>
      <w:r w:rsidR="00EA48BB" w:rsidRPr="00070634">
        <w:rPr>
          <w:sz w:val="28"/>
          <w:szCs w:val="28"/>
        </w:rPr>
        <w:t>С</w:t>
      </w:r>
      <w:r w:rsidRPr="00070634">
        <w:rPr>
          <w:sz w:val="28"/>
          <w:szCs w:val="28"/>
        </w:rPr>
        <w:t xml:space="preserve">оветская </w:t>
      </w:r>
      <w:r w:rsidR="00EA48BB" w:rsidRPr="00070634">
        <w:rPr>
          <w:sz w:val="28"/>
          <w:szCs w:val="28"/>
        </w:rPr>
        <w:t xml:space="preserve">Энциклопедия </w:t>
      </w:r>
      <w:r w:rsidR="00070634">
        <w:rPr>
          <w:sz w:val="28"/>
          <w:szCs w:val="28"/>
        </w:rPr>
        <w:t>предлагает</w:t>
      </w:r>
      <w:r w:rsidR="00EA48BB" w:rsidRPr="00070634">
        <w:rPr>
          <w:sz w:val="28"/>
          <w:szCs w:val="28"/>
        </w:rPr>
        <w:t xml:space="preserve"> </w:t>
      </w:r>
      <w:r w:rsidR="00070634">
        <w:rPr>
          <w:sz w:val="28"/>
          <w:szCs w:val="28"/>
        </w:rPr>
        <w:t>такое</w:t>
      </w:r>
      <w:r w:rsidR="00EA48BB" w:rsidRPr="00070634">
        <w:rPr>
          <w:sz w:val="28"/>
          <w:szCs w:val="28"/>
        </w:rPr>
        <w:t xml:space="preserve"> определение: </w:t>
      </w:r>
      <w:r w:rsidR="00440CF7" w:rsidRPr="00070634">
        <w:rPr>
          <w:sz w:val="28"/>
          <w:szCs w:val="28"/>
        </w:rPr>
        <w:t>«реклама» (лат. reclamare - выкрикивать) в буквальном смысле означает мероприятия, имеющие целью создать широкую известность чему-либо, привлечь покупателей; распростран</w:t>
      </w:r>
      <w:r w:rsidR="00EA48BB" w:rsidRPr="00070634">
        <w:rPr>
          <w:sz w:val="28"/>
          <w:szCs w:val="28"/>
        </w:rPr>
        <w:t>ить сведения</w:t>
      </w:r>
      <w:r w:rsidR="00440CF7" w:rsidRPr="00070634">
        <w:rPr>
          <w:sz w:val="28"/>
          <w:szCs w:val="28"/>
        </w:rPr>
        <w:t xml:space="preserve"> о ком-либо, о чем-либо с целью создания популярности. </w:t>
      </w:r>
      <w:r w:rsidR="00EA48BB" w:rsidRPr="00070634">
        <w:rPr>
          <w:sz w:val="28"/>
          <w:szCs w:val="28"/>
        </w:rPr>
        <w:t>А и</w:t>
      </w:r>
      <w:r w:rsidR="00440CF7" w:rsidRPr="00070634">
        <w:rPr>
          <w:sz w:val="28"/>
          <w:szCs w:val="28"/>
        </w:rPr>
        <w:t xml:space="preserve">звестный маркетолог </w:t>
      </w:r>
      <w:r w:rsidR="00070634" w:rsidRPr="00070634">
        <w:rPr>
          <w:sz w:val="28"/>
          <w:szCs w:val="28"/>
        </w:rPr>
        <w:t>Филипп</w:t>
      </w:r>
      <w:r w:rsidR="00440CF7" w:rsidRPr="00070634">
        <w:rPr>
          <w:sz w:val="28"/>
          <w:szCs w:val="28"/>
        </w:rPr>
        <w:t xml:space="preserve"> Котлер даёт следующее определение рекламы: «Реклама представляет собой неличные формы к</w:t>
      </w:r>
      <w:r w:rsidR="00850ABA" w:rsidRPr="00070634">
        <w:rPr>
          <w:sz w:val="28"/>
          <w:szCs w:val="28"/>
        </w:rPr>
        <w:t>оммуникации, осуществляемые</w:t>
      </w:r>
      <w:r w:rsidR="00440CF7" w:rsidRPr="00070634">
        <w:rPr>
          <w:sz w:val="28"/>
          <w:szCs w:val="28"/>
        </w:rPr>
        <w:t xml:space="preserve"> посредств</w:t>
      </w:r>
      <w:r w:rsidR="00850ABA" w:rsidRPr="00070634">
        <w:rPr>
          <w:sz w:val="28"/>
          <w:szCs w:val="28"/>
        </w:rPr>
        <w:t>ам</w:t>
      </w:r>
      <w:r w:rsidR="00440CF7" w:rsidRPr="00070634">
        <w:rPr>
          <w:sz w:val="28"/>
          <w:szCs w:val="28"/>
        </w:rPr>
        <w:t xml:space="preserve"> платных средств распространения информации, с чётко указанным источником финансирования». </w:t>
      </w:r>
    </w:p>
    <w:p w:rsidR="00850ABA" w:rsidRPr="00440CF7" w:rsidRDefault="00EA48BB" w:rsidP="006A1259">
      <w:pPr>
        <w:pStyle w:val="a0"/>
        <w:spacing w:line="360" w:lineRule="auto"/>
        <w:jc w:val="both"/>
        <w:rPr>
          <w:sz w:val="28"/>
          <w:szCs w:val="28"/>
        </w:rPr>
      </w:pPr>
      <w:r>
        <w:rPr>
          <w:sz w:val="28"/>
          <w:szCs w:val="28"/>
        </w:rPr>
        <w:t xml:space="preserve">Среди </w:t>
      </w:r>
      <w:r w:rsidR="00850ABA">
        <w:rPr>
          <w:sz w:val="28"/>
          <w:szCs w:val="28"/>
        </w:rPr>
        <w:t>масс</w:t>
      </w:r>
      <w:r>
        <w:rPr>
          <w:sz w:val="28"/>
          <w:szCs w:val="28"/>
        </w:rPr>
        <w:t>ы</w:t>
      </w:r>
      <w:r w:rsidR="00850ABA">
        <w:rPr>
          <w:sz w:val="28"/>
          <w:szCs w:val="28"/>
        </w:rPr>
        <w:t xml:space="preserve"> определений рекламы</w:t>
      </w:r>
      <w:r>
        <w:rPr>
          <w:sz w:val="28"/>
          <w:szCs w:val="28"/>
        </w:rPr>
        <w:t xml:space="preserve"> выберите то, которое ближе всего  Вам</w:t>
      </w:r>
      <w:r w:rsidR="00850ABA">
        <w:rPr>
          <w:sz w:val="28"/>
          <w:szCs w:val="28"/>
        </w:rPr>
        <w:t xml:space="preserve">. Вот </w:t>
      </w:r>
      <w:r>
        <w:rPr>
          <w:sz w:val="28"/>
          <w:szCs w:val="28"/>
        </w:rPr>
        <w:t xml:space="preserve">примеры </w:t>
      </w:r>
      <w:r w:rsidR="00850ABA">
        <w:rPr>
          <w:sz w:val="28"/>
          <w:szCs w:val="28"/>
        </w:rPr>
        <w:t>некоторы</w:t>
      </w:r>
      <w:r>
        <w:rPr>
          <w:sz w:val="28"/>
          <w:szCs w:val="28"/>
        </w:rPr>
        <w:t>х</w:t>
      </w:r>
      <w:r w:rsidR="00850ABA">
        <w:rPr>
          <w:sz w:val="28"/>
          <w:szCs w:val="28"/>
        </w:rPr>
        <w:t xml:space="preserve"> из них:</w:t>
      </w:r>
    </w:p>
    <w:p w:rsidR="00440CF7" w:rsidRPr="00440CF7" w:rsidRDefault="00440CF7" w:rsidP="006A1259">
      <w:pPr>
        <w:pStyle w:val="a0"/>
        <w:spacing w:line="360" w:lineRule="auto"/>
        <w:jc w:val="both"/>
        <w:rPr>
          <w:sz w:val="28"/>
          <w:szCs w:val="28"/>
        </w:rPr>
      </w:pPr>
      <w:r w:rsidRPr="00440CF7">
        <w:rPr>
          <w:sz w:val="28"/>
          <w:szCs w:val="28"/>
        </w:rPr>
        <w:t>Реклама - публичное оповещение фирмой потенциальных покупателей, потребителей товаров и услуг об их качестве, достоинствах, преимуществах, а также о заслугах самой фирмы.</w:t>
      </w:r>
    </w:p>
    <w:p w:rsidR="00EF249C" w:rsidRPr="00440CF7" w:rsidRDefault="00440CF7" w:rsidP="006A1259">
      <w:pPr>
        <w:pStyle w:val="a0"/>
        <w:spacing w:line="360" w:lineRule="auto"/>
        <w:jc w:val="both"/>
        <w:rPr>
          <w:sz w:val="28"/>
          <w:szCs w:val="28"/>
        </w:rPr>
      </w:pPr>
      <w:r w:rsidRPr="00440CF7">
        <w:rPr>
          <w:sz w:val="28"/>
          <w:szCs w:val="28"/>
        </w:rPr>
        <w:t>Реклама - форма коммуникации, которая пытается перевести качество товаров и услуг на язык нужд и потребностей покупателей. Реклама товаров предполагает использование специфических художественных, технических и психологических приемов с целью формирования и стимулирования спроса и продаж.</w:t>
      </w:r>
    </w:p>
    <w:p w:rsidR="00EF249C" w:rsidRPr="00440CF7" w:rsidRDefault="00440CF7" w:rsidP="006A1259">
      <w:pPr>
        <w:pStyle w:val="a0"/>
        <w:spacing w:line="360" w:lineRule="auto"/>
        <w:jc w:val="both"/>
        <w:rPr>
          <w:sz w:val="28"/>
          <w:szCs w:val="28"/>
        </w:rPr>
      </w:pPr>
      <w:r w:rsidRPr="00440CF7">
        <w:rPr>
          <w:sz w:val="28"/>
          <w:szCs w:val="28"/>
        </w:rPr>
        <w:t>С</w:t>
      </w:r>
      <w:r w:rsidR="00EA48BB">
        <w:rPr>
          <w:sz w:val="28"/>
          <w:szCs w:val="28"/>
        </w:rPr>
        <w:t xml:space="preserve"> </w:t>
      </w:r>
      <w:r w:rsidRPr="00440CF7">
        <w:rPr>
          <w:sz w:val="28"/>
          <w:szCs w:val="28"/>
        </w:rPr>
        <w:t xml:space="preserve">точки зрения </w:t>
      </w:r>
      <w:r w:rsidR="00EA48BB">
        <w:rPr>
          <w:sz w:val="28"/>
          <w:szCs w:val="28"/>
        </w:rPr>
        <w:t>федерального закона</w:t>
      </w:r>
      <w:r w:rsidR="00C1774E">
        <w:rPr>
          <w:sz w:val="28"/>
          <w:szCs w:val="28"/>
        </w:rPr>
        <w:t xml:space="preserve"> (ФЗ)</w:t>
      </w:r>
      <w:r w:rsidR="00EA48BB">
        <w:rPr>
          <w:sz w:val="28"/>
          <w:szCs w:val="28"/>
        </w:rPr>
        <w:t xml:space="preserve"> </w:t>
      </w:r>
      <w:r w:rsidRPr="00440CF7">
        <w:rPr>
          <w:sz w:val="28"/>
          <w:szCs w:val="28"/>
        </w:rPr>
        <w:t>о рекламе, реклама это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440CF7" w:rsidRDefault="00850ABA" w:rsidP="006A1259">
      <w:pPr>
        <w:pStyle w:val="a0"/>
        <w:spacing w:line="360" w:lineRule="auto"/>
        <w:jc w:val="both"/>
        <w:rPr>
          <w:sz w:val="28"/>
          <w:szCs w:val="28"/>
        </w:rPr>
      </w:pPr>
      <w:r>
        <w:rPr>
          <w:sz w:val="28"/>
          <w:szCs w:val="28"/>
        </w:rPr>
        <w:t>Я больше склоняюсь к определению, данному в законе. Считаю его наиболее полным и отражающим суть рекламы.</w:t>
      </w:r>
    </w:p>
    <w:p w:rsidR="00522642" w:rsidRDefault="00070634" w:rsidP="006A1259">
      <w:pPr>
        <w:pStyle w:val="314"/>
        <w:jc w:val="both"/>
      </w:pPr>
      <w:bookmarkStart w:id="9" w:name="_Toc264152980"/>
      <w:r>
        <w:t>Цели рекламы</w:t>
      </w:r>
      <w:bookmarkEnd w:id="9"/>
    </w:p>
    <w:p w:rsidR="00070634" w:rsidRDefault="00095839" w:rsidP="006A1259">
      <w:pPr>
        <w:pStyle w:val="a0"/>
        <w:spacing w:line="360" w:lineRule="auto"/>
        <w:jc w:val="both"/>
        <w:rPr>
          <w:sz w:val="28"/>
          <w:szCs w:val="28"/>
        </w:rPr>
      </w:pPr>
      <w:r>
        <w:rPr>
          <w:sz w:val="28"/>
          <w:szCs w:val="28"/>
        </w:rPr>
        <w:t>Д</w:t>
      </w:r>
      <w:r w:rsidR="00070634">
        <w:rPr>
          <w:sz w:val="28"/>
          <w:szCs w:val="28"/>
        </w:rPr>
        <w:t xml:space="preserve">ля чего </w:t>
      </w:r>
      <w:r>
        <w:rPr>
          <w:sz w:val="28"/>
          <w:szCs w:val="28"/>
        </w:rPr>
        <w:t xml:space="preserve">же </w:t>
      </w:r>
      <w:r w:rsidR="00070634">
        <w:rPr>
          <w:sz w:val="28"/>
          <w:szCs w:val="28"/>
        </w:rPr>
        <w:t xml:space="preserve">нужна реклама? Основными </w:t>
      </w:r>
      <w:r w:rsidR="0028497D">
        <w:rPr>
          <w:sz w:val="28"/>
          <w:szCs w:val="28"/>
        </w:rPr>
        <w:t>целями</w:t>
      </w:r>
      <w:r w:rsidR="00070634">
        <w:rPr>
          <w:sz w:val="28"/>
          <w:szCs w:val="28"/>
        </w:rPr>
        <w:t xml:space="preserve"> рекламы являются следующие:</w:t>
      </w:r>
    </w:p>
    <w:p w:rsidR="00070634" w:rsidRPr="00522642" w:rsidRDefault="00070634" w:rsidP="006A1259">
      <w:pPr>
        <w:numPr>
          <w:ilvl w:val="0"/>
          <w:numId w:val="24"/>
        </w:numPr>
        <w:suppressAutoHyphens w:val="0"/>
        <w:spacing w:before="100" w:beforeAutospacing="1" w:after="100" w:afterAutospacing="1" w:line="360" w:lineRule="auto"/>
        <w:jc w:val="both"/>
        <w:rPr>
          <w:sz w:val="28"/>
          <w:szCs w:val="28"/>
        </w:rPr>
      </w:pPr>
      <w:r w:rsidRPr="00522642">
        <w:rPr>
          <w:sz w:val="28"/>
          <w:szCs w:val="28"/>
        </w:rPr>
        <w:t xml:space="preserve">Заинтересовать клиентов, умело используя рисунки, иллюстрации и другие способы рекламы, которые привлекают внимание клиентов, которым она адресована. </w:t>
      </w:r>
    </w:p>
    <w:p w:rsidR="00070634" w:rsidRPr="00522642" w:rsidRDefault="00070634" w:rsidP="006A1259">
      <w:pPr>
        <w:numPr>
          <w:ilvl w:val="0"/>
          <w:numId w:val="24"/>
        </w:numPr>
        <w:suppressAutoHyphens w:val="0"/>
        <w:spacing w:before="100" w:beforeAutospacing="1" w:after="100" w:afterAutospacing="1" w:line="360" w:lineRule="auto"/>
        <w:jc w:val="both"/>
        <w:rPr>
          <w:sz w:val="28"/>
          <w:szCs w:val="28"/>
        </w:rPr>
      </w:pPr>
      <w:r w:rsidRPr="00522642">
        <w:rPr>
          <w:sz w:val="28"/>
          <w:szCs w:val="28"/>
        </w:rPr>
        <w:t xml:space="preserve">Поддерживать их заинтересованность, подчеркивая выгодность вашего предложения. </w:t>
      </w:r>
    </w:p>
    <w:p w:rsidR="00070634" w:rsidRPr="00522642" w:rsidRDefault="00070634" w:rsidP="006A1259">
      <w:pPr>
        <w:numPr>
          <w:ilvl w:val="0"/>
          <w:numId w:val="24"/>
        </w:numPr>
        <w:suppressAutoHyphens w:val="0"/>
        <w:spacing w:before="100" w:beforeAutospacing="1" w:after="100" w:afterAutospacing="1" w:line="360" w:lineRule="auto"/>
        <w:jc w:val="both"/>
        <w:rPr>
          <w:sz w:val="28"/>
          <w:szCs w:val="28"/>
        </w:rPr>
      </w:pPr>
      <w:r w:rsidRPr="00522642">
        <w:rPr>
          <w:sz w:val="28"/>
          <w:szCs w:val="28"/>
        </w:rPr>
        <w:t xml:space="preserve">Вызвать желания или ассоциации, которые потенциальный клиент отождествлял бы со своей выгодой. </w:t>
      </w:r>
    </w:p>
    <w:p w:rsidR="00070634" w:rsidRPr="00522642" w:rsidRDefault="00070634" w:rsidP="006A1259">
      <w:pPr>
        <w:numPr>
          <w:ilvl w:val="0"/>
          <w:numId w:val="24"/>
        </w:numPr>
        <w:suppressAutoHyphens w:val="0"/>
        <w:spacing w:before="100" w:beforeAutospacing="1" w:after="100" w:afterAutospacing="1" w:line="360" w:lineRule="auto"/>
        <w:jc w:val="both"/>
        <w:rPr>
          <w:sz w:val="28"/>
          <w:szCs w:val="28"/>
        </w:rPr>
      </w:pPr>
      <w:r w:rsidRPr="00522642">
        <w:rPr>
          <w:sz w:val="28"/>
          <w:szCs w:val="28"/>
        </w:rPr>
        <w:t xml:space="preserve">Показать преимущества: стоимость зависит не от низкой цены, а от лучшего обслуживания, высокого качества; важно обращаться к чувствам собственного достоинства клиента, вызывать у него соответствующие ассоциации. </w:t>
      </w:r>
    </w:p>
    <w:p w:rsidR="00070634" w:rsidRPr="00522642" w:rsidRDefault="00070634" w:rsidP="006A1259">
      <w:pPr>
        <w:numPr>
          <w:ilvl w:val="0"/>
          <w:numId w:val="24"/>
        </w:numPr>
        <w:suppressAutoHyphens w:val="0"/>
        <w:spacing w:before="100" w:beforeAutospacing="1" w:after="100" w:afterAutospacing="1" w:line="360" w:lineRule="auto"/>
        <w:jc w:val="both"/>
        <w:rPr>
          <w:sz w:val="28"/>
          <w:szCs w:val="28"/>
        </w:rPr>
      </w:pPr>
      <w:r w:rsidRPr="00522642">
        <w:rPr>
          <w:sz w:val="28"/>
          <w:szCs w:val="28"/>
        </w:rPr>
        <w:t xml:space="preserve">Организовать (облегчить) покупку: необходимо проинформировать клиентов о том, где и как они могут реализовать конкретные предложения (относительно продукта или услуги). </w:t>
      </w:r>
    </w:p>
    <w:p w:rsidR="00070634" w:rsidRDefault="00070634" w:rsidP="006A1259">
      <w:pPr>
        <w:numPr>
          <w:ilvl w:val="0"/>
          <w:numId w:val="24"/>
        </w:numPr>
        <w:suppressAutoHyphens w:val="0"/>
        <w:spacing w:before="100" w:beforeAutospacing="1" w:after="100" w:afterAutospacing="1" w:line="360" w:lineRule="auto"/>
        <w:jc w:val="both"/>
        <w:rPr>
          <w:sz w:val="28"/>
          <w:szCs w:val="28"/>
        </w:rPr>
      </w:pPr>
      <w:r w:rsidRPr="00522642">
        <w:rPr>
          <w:sz w:val="28"/>
          <w:szCs w:val="28"/>
        </w:rPr>
        <w:t xml:space="preserve">Дать сигнал к действию: "не трать времени", "поторопись", "счастливый случай", то есть заинтересовать клиентов срочным исполнением предлагаемого, пока другие дела не отвлекут их внимания. </w:t>
      </w:r>
    </w:p>
    <w:p w:rsidR="000055A5" w:rsidRDefault="000055A5" w:rsidP="000055A5">
      <w:pPr>
        <w:suppressAutoHyphens w:val="0"/>
        <w:spacing w:before="100" w:beforeAutospacing="1" w:after="100" w:afterAutospacing="1" w:line="360" w:lineRule="auto"/>
        <w:jc w:val="both"/>
        <w:rPr>
          <w:sz w:val="28"/>
          <w:szCs w:val="28"/>
        </w:rPr>
      </w:pPr>
    </w:p>
    <w:p w:rsidR="006809F0" w:rsidRDefault="006809F0" w:rsidP="000055A5">
      <w:pPr>
        <w:suppressAutoHyphens w:val="0"/>
        <w:spacing w:before="100" w:beforeAutospacing="1" w:after="100" w:afterAutospacing="1" w:line="360" w:lineRule="auto"/>
        <w:jc w:val="both"/>
        <w:rPr>
          <w:sz w:val="28"/>
          <w:szCs w:val="28"/>
        </w:rPr>
      </w:pPr>
    </w:p>
    <w:p w:rsidR="00095839" w:rsidRDefault="00095839" w:rsidP="006A1259">
      <w:pPr>
        <w:pStyle w:val="314"/>
        <w:jc w:val="both"/>
      </w:pPr>
      <w:bookmarkStart w:id="10" w:name="_Toc264152981"/>
      <w:r>
        <w:t>Функции рекламы</w:t>
      </w:r>
      <w:bookmarkEnd w:id="10"/>
    </w:p>
    <w:p w:rsidR="008E2AF4" w:rsidRPr="00095839" w:rsidRDefault="00095839" w:rsidP="006A1259">
      <w:pPr>
        <w:pStyle w:val="a0"/>
        <w:spacing w:line="360" w:lineRule="auto"/>
        <w:jc w:val="both"/>
        <w:rPr>
          <w:sz w:val="28"/>
          <w:szCs w:val="28"/>
        </w:rPr>
      </w:pPr>
      <w:r w:rsidRPr="00095839">
        <w:rPr>
          <w:sz w:val="28"/>
          <w:szCs w:val="28"/>
        </w:rPr>
        <w:t>Рекламирование товаров и услуг включает в себя несколько функций. Основными функциями являются:</w:t>
      </w:r>
      <w:r w:rsidR="008E2AF4" w:rsidRPr="00095839">
        <w:rPr>
          <w:sz w:val="28"/>
          <w:szCs w:val="28"/>
        </w:rPr>
        <w:t xml:space="preserve"> </w:t>
      </w:r>
    </w:p>
    <w:p w:rsidR="008E2AF4" w:rsidRDefault="00461793" w:rsidP="006A1259">
      <w:pPr>
        <w:pStyle w:val="a0"/>
        <w:spacing w:line="360" w:lineRule="auto"/>
        <w:jc w:val="both"/>
        <w:rPr>
          <w:sz w:val="28"/>
          <w:szCs w:val="28"/>
        </w:rPr>
      </w:pPr>
      <w:r w:rsidRPr="00DA5A34">
        <w:rPr>
          <w:sz w:val="28"/>
          <w:szCs w:val="28"/>
          <w:u w:val="single"/>
        </w:rPr>
        <w:t>Информационная функция</w:t>
      </w:r>
      <w:r>
        <w:rPr>
          <w:sz w:val="28"/>
          <w:szCs w:val="28"/>
        </w:rPr>
        <w:t xml:space="preserve">: </w:t>
      </w:r>
      <w:r w:rsidR="008E2AF4" w:rsidRPr="008E2AF4">
        <w:rPr>
          <w:sz w:val="28"/>
          <w:szCs w:val="28"/>
        </w:rPr>
        <w:t>распростран</w:t>
      </w:r>
      <w:r>
        <w:rPr>
          <w:sz w:val="28"/>
          <w:szCs w:val="28"/>
        </w:rPr>
        <w:t>ение</w:t>
      </w:r>
      <w:r w:rsidR="008E2AF4" w:rsidRPr="008E2AF4">
        <w:rPr>
          <w:sz w:val="28"/>
          <w:szCs w:val="28"/>
        </w:rPr>
        <w:t xml:space="preserve"> в массо</w:t>
      </w:r>
      <w:r>
        <w:rPr>
          <w:sz w:val="28"/>
          <w:szCs w:val="28"/>
        </w:rPr>
        <w:t>вом масштабе информации</w:t>
      </w:r>
      <w:r w:rsidR="008E2AF4" w:rsidRPr="008E2AF4">
        <w:rPr>
          <w:sz w:val="28"/>
          <w:szCs w:val="28"/>
        </w:rPr>
        <w:t xml:space="preserve"> о товаре или услуге, их характере и месте продажи</w:t>
      </w:r>
      <w:r>
        <w:rPr>
          <w:sz w:val="28"/>
          <w:szCs w:val="28"/>
        </w:rPr>
        <w:t>.</w:t>
      </w:r>
    </w:p>
    <w:p w:rsidR="004F653F" w:rsidRDefault="00461793" w:rsidP="006A1259">
      <w:pPr>
        <w:pStyle w:val="a0"/>
        <w:spacing w:line="360" w:lineRule="auto"/>
        <w:jc w:val="both"/>
        <w:rPr>
          <w:sz w:val="28"/>
          <w:szCs w:val="28"/>
        </w:rPr>
      </w:pPr>
      <w:r w:rsidRPr="00DA5A34">
        <w:rPr>
          <w:sz w:val="28"/>
          <w:szCs w:val="28"/>
          <w:u w:val="single"/>
        </w:rPr>
        <w:t>Экономическая функция</w:t>
      </w:r>
      <w:r w:rsidRPr="004F653F">
        <w:rPr>
          <w:b/>
          <w:sz w:val="28"/>
          <w:szCs w:val="28"/>
        </w:rPr>
        <w:t>:</w:t>
      </w:r>
      <w:r>
        <w:rPr>
          <w:sz w:val="28"/>
          <w:szCs w:val="28"/>
        </w:rPr>
        <w:t xml:space="preserve"> </w:t>
      </w:r>
      <w:r w:rsidR="004F653F">
        <w:rPr>
          <w:sz w:val="28"/>
          <w:szCs w:val="28"/>
        </w:rPr>
        <w:t xml:space="preserve">заключается в стимулирование потребителей к покупки товара. Поскольку реклама является неотъемлемой частью рыночной экономики, её экономическая функция очевидна. Приведу цитату из статьи американского журнала </w:t>
      </w:r>
      <w:r w:rsidR="004F653F" w:rsidRPr="00D01A51">
        <w:rPr>
          <w:bCs/>
          <w:kern w:val="36"/>
          <w:sz w:val="28"/>
          <w:szCs w:val="28"/>
        </w:rPr>
        <w:t>«Newsweek»</w:t>
      </w:r>
      <w:r w:rsidR="004F653F">
        <w:rPr>
          <w:bCs/>
          <w:kern w:val="36"/>
          <w:sz w:val="28"/>
          <w:szCs w:val="28"/>
        </w:rPr>
        <w:t xml:space="preserve"> международной</w:t>
      </w:r>
      <w:r w:rsidR="004F653F" w:rsidRPr="00D01A51">
        <w:rPr>
          <w:bCs/>
          <w:kern w:val="36"/>
          <w:sz w:val="28"/>
          <w:szCs w:val="28"/>
        </w:rPr>
        <w:t xml:space="preserve"> рекламная ассоциаци</w:t>
      </w:r>
      <w:r w:rsidR="004F653F">
        <w:rPr>
          <w:bCs/>
          <w:kern w:val="36"/>
          <w:sz w:val="28"/>
          <w:szCs w:val="28"/>
        </w:rPr>
        <w:t xml:space="preserve">и. Слогон статьи был следующий: </w:t>
      </w:r>
      <w:r w:rsidR="004F653F" w:rsidRPr="00D01A51">
        <w:rPr>
          <w:bCs/>
          <w:kern w:val="36"/>
          <w:sz w:val="28"/>
          <w:szCs w:val="28"/>
        </w:rPr>
        <w:t>«Когда реклама делает свою работу, миллионы людей сохраняют свою»</w:t>
      </w:r>
      <w:r w:rsidR="004F653F">
        <w:rPr>
          <w:bCs/>
          <w:kern w:val="36"/>
          <w:sz w:val="28"/>
          <w:szCs w:val="28"/>
        </w:rPr>
        <w:t xml:space="preserve">. И далее: </w:t>
      </w:r>
      <w:r w:rsidR="004F653F" w:rsidRPr="00D01A51">
        <w:rPr>
          <w:bCs/>
          <w:kern w:val="36"/>
          <w:sz w:val="28"/>
          <w:szCs w:val="28"/>
        </w:rPr>
        <w:t>«Хорошая реклама не только информирует. Она продает. Она помогает продвигать продукт и сохраняет бизнес. Каждый раз, когда реклама возбуждает интерес потребителя, достаточный, чтобы он завершился покупкой, она укрепляет положение компании. И значит, помогает сохранить рабочие места тех, кто в ней работает».</w:t>
      </w:r>
    </w:p>
    <w:p w:rsidR="004F653F" w:rsidRDefault="004F653F" w:rsidP="006A1259">
      <w:pPr>
        <w:pStyle w:val="a0"/>
        <w:spacing w:line="360" w:lineRule="auto"/>
        <w:jc w:val="both"/>
        <w:rPr>
          <w:sz w:val="28"/>
          <w:szCs w:val="28"/>
        </w:rPr>
      </w:pPr>
      <w:r w:rsidRPr="00DA5A34">
        <w:rPr>
          <w:sz w:val="28"/>
          <w:szCs w:val="28"/>
          <w:u w:val="single"/>
        </w:rPr>
        <w:t>Эстетическая функция</w:t>
      </w:r>
      <w:r w:rsidRPr="003C19B2">
        <w:rPr>
          <w:b/>
          <w:sz w:val="28"/>
          <w:szCs w:val="28"/>
        </w:rPr>
        <w:t>:</w:t>
      </w:r>
      <w:r>
        <w:rPr>
          <w:sz w:val="28"/>
          <w:szCs w:val="28"/>
        </w:rPr>
        <w:t xml:space="preserve"> </w:t>
      </w:r>
      <w:r w:rsidR="003C19B2">
        <w:rPr>
          <w:sz w:val="28"/>
          <w:szCs w:val="28"/>
        </w:rPr>
        <w:t>воспитывает вкус потребителей. Р</w:t>
      </w:r>
      <w:r w:rsidR="003C19B2" w:rsidRPr="008E2AF4">
        <w:rPr>
          <w:sz w:val="28"/>
          <w:szCs w:val="28"/>
        </w:rPr>
        <w:t>екламируя лучшие образцы упаковки, создавая изящные товарные знаки и логотипы по законам графического искусства, рекламные видеоклипы и радиоролики, построенные с учетом законов пропорции, симме</w:t>
      </w:r>
      <w:r w:rsidR="003C19B2">
        <w:rPr>
          <w:sz w:val="28"/>
          <w:szCs w:val="28"/>
        </w:rPr>
        <w:t>трии, равновесия, ритма и т.д. позволяют постоянно поднимать и улучшать вкус потребителей.</w:t>
      </w:r>
    </w:p>
    <w:p w:rsidR="008E2AF4" w:rsidRDefault="003C19B2" w:rsidP="006A1259">
      <w:pPr>
        <w:pStyle w:val="a0"/>
        <w:spacing w:line="360" w:lineRule="auto"/>
        <w:jc w:val="both"/>
        <w:rPr>
          <w:sz w:val="28"/>
          <w:szCs w:val="28"/>
        </w:rPr>
      </w:pPr>
      <w:r w:rsidRPr="00DA5A34">
        <w:rPr>
          <w:sz w:val="28"/>
          <w:szCs w:val="28"/>
          <w:u w:val="single"/>
        </w:rPr>
        <w:t>Просветительская функция</w:t>
      </w:r>
      <w:r w:rsidRPr="003C19B2">
        <w:rPr>
          <w:b/>
          <w:sz w:val="28"/>
          <w:szCs w:val="28"/>
        </w:rPr>
        <w:t>:</w:t>
      </w:r>
      <w:r>
        <w:rPr>
          <w:sz w:val="28"/>
          <w:szCs w:val="28"/>
        </w:rPr>
        <w:t xml:space="preserve"> объясняет назначение лучших товаров и услуг. Рассказывает о новых технологиях. Пропагандирует все наиболее передовое и новое.</w:t>
      </w:r>
    </w:p>
    <w:p w:rsidR="003C19B2" w:rsidRDefault="003C19B2" w:rsidP="006A1259">
      <w:pPr>
        <w:pStyle w:val="a0"/>
        <w:spacing w:line="360" w:lineRule="auto"/>
        <w:jc w:val="both"/>
        <w:rPr>
          <w:sz w:val="28"/>
          <w:szCs w:val="28"/>
        </w:rPr>
      </w:pPr>
      <w:r w:rsidRPr="00DA5A34">
        <w:rPr>
          <w:sz w:val="28"/>
          <w:szCs w:val="28"/>
          <w:u w:val="single"/>
        </w:rPr>
        <w:t>Социальная функция</w:t>
      </w:r>
      <w:r w:rsidRPr="00391A24">
        <w:rPr>
          <w:b/>
          <w:sz w:val="28"/>
          <w:szCs w:val="28"/>
        </w:rPr>
        <w:t>.</w:t>
      </w:r>
      <w:r>
        <w:rPr>
          <w:sz w:val="28"/>
          <w:szCs w:val="28"/>
        </w:rPr>
        <w:t xml:space="preserve"> На мой взгляд одна из са</w:t>
      </w:r>
      <w:r w:rsidR="00391A24">
        <w:rPr>
          <w:sz w:val="28"/>
          <w:szCs w:val="28"/>
        </w:rPr>
        <w:t>мых важных. Поскольку реклама я</w:t>
      </w:r>
      <w:r>
        <w:rPr>
          <w:sz w:val="28"/>
          <w:szCs w:val="28"/>
        </w:rPr>
        <w:t>вляется очень действ</w:t>
      </w:r>
      <w:r w:rsidR="00391A24">
        <w:rPr>
          <w:sz w:val="28"/>
          <w:szCs w:val="28"/>
        </w:rPr>
        <w:t>ен</w:t>
      </w:r>
      <w:r>
        <w:rPr>
          <w:sz w:val="28"/>
          <w:szCs w:val="28"/>
        </w:rPr>
        <w:t>ным способом манипуляции массовым сознанием</w:t>
      </w:r>
      <w:r w:rsidR="00716D4B">
        <w:rPr>
          <w:sz w:val="28"/>
          <w:szCs w:val="28"/>
        </w:rPr>
        <w:t xml:space="preserve">. Для многих является образцом </w:t>
      </w:r>
      <w:r w:rsidR="00391A24">
        <w:rPr>
          <w:sz w:val="28"/>
          <w:szCs w:val="28"/>
        </w:rPr>
        <w:t>стиля, моды, моделей поведения. Также одним из видов рекламы является «Социальная реклама». Она призвана пропагандировать здоровый образ жизни и различные социальные нормы и устои.</w:t>
      </w:r>
    </w:p>
    <w:p w:rsidR="006809F0" w:rsidRDefault="006809F0" w:rsidP="006A1259">
      <w:pPr>
        <w:pStyle w:val="a0"/>
        <w:spacing w:line="360" w:lineRule="auto"/>
        <w:jc w:val="both"/>
        <w:rPr>
          <w:sz w:val="28"/>
          <w:szCs w:val="28"/>
        </w:rPr>
      </w:pPr>
    </w:p>
    <w:p w:rsidR="00F027FF" w:rsidRDefault="00F027FF" w:rsidP="006A1259">
      <w:pPr>
        <w:pStyle w:val="314"/>
        <w:jc w:val="both"/>
      </w:pPr>
      <w:bookmarkStart w:id="11" w:name="_Toc264152982"/>
      <w:r w:rsidRPr="00070634">
        <w:t>Виды рек</w:t>
      </w:r>
      <w:r w:rsidR="00070634">
        <w:t>ламы</w:t>
      </w:r>
      <w:bookmarkEnd w:id="11"/>
    </w:p>
    <w:p w:rsidR="0028497D" w:rsidRPr="00D5057B" w:rsidRDefault="0028497D" w:rsidP="006A1259">
      <w:pPr>
        <w:ind w:firstLine="708"/>
        <w:jc w:val="both"/>
        <w:rPr>
          <w:sz w:val="28"/>
          <w:szCs w:val="28"/>
        </w:rPr>
      </w:pPr>
      <w:r w:rsidRPr="00D5057B">
        <w:rPr>
          <w:sz w:val="28"/>
          <w:szCs w:val="28"/>
        </w:rPr>
        <w:t>Можно выделить несколько видов рекламы по способу воздействия</w:t>
      </w:r>
      <w:r w:rsidR="008A4C47" w:rsidRPr="00D5057B">
        <w:rPr>
          <w:sz w:val="28"/>
          <w:szCs w:val="28"/>
        </w:rPr>
        <w:t>. Это:</w:t>
      </w:r>
    </w:p>
    <w:p w:rsidR="0028497D" w:rsidRPr="00522642" w:rsidRDefault="0028497D" w:rsidP="006A1259">
      <w:pPr>
        <w:pStyle w:val="ab"/>
        <w:spacing w:line="360" w:lineRule="auto"/>
        <w:jc w:val="both"/>
        <w:rPr>
          <w:sz w:val="28"/>
          <w:szCs w:val="28"/>
        </w:rPr>
      </w:pPr>
      <w:r w:rsidRPr="00522642">
        <w:rPr>
          <w:b/>
          <w:bCs/>
          <w:sz w:val="28"/>
          <w:szCs w:val="28"/>
        </w:rPr>
        <w:t>Информативная</w:t>
      </w:r>
      <w:r w:rsidRPr="00522642">
        <w:rPr>
          <w:sz w:val="28"/>
          <w:szCs w:val="28"/>
        </w:rPr>
        <w:t xml:space="preserve"> - применяется для информирования потребителей о появлении на рынке новых товаров, услуг, идей. Преследуемая цель - выведение товара на рынок и поиск потенциальных потребителей.</w:t>
      </w:r>
    </w:p>
    <w:p w:rsidR="0028497D" w:rsidRPr="00522642" w:rsidRDefault="0028497D" w:rsidP="006A1259">
      <w:pPr>
        <w:pStyle w:val="ab"/>
        <w:spacing w:line="360" w:lineRule="auto"/>
        <w:jc w:val="both"/>
        <w:rPr>
          <w:sz w:val="28"/>
          <w:szCs w:val="28"/>
        </w:rPr>
      </w:pPr>
      <w:r w:rsidRPr="00522642">
        <w:rPr>
          <w:b/>
          <w:bCs/>
          <w:sz w:val="28"/>
          <w:szCs w:val="28"/>
        </w:rPr>
        <w:t>Увещевательная</w:t>
      </w:r>
      <w:r w:rsidRPr="00522642">
        <w:rPr>
          <w:sz w:val="28"/>
          <w:szCs w:val="28"/>
        </w:rPr>
        <w:t xml:space="preserve"> - формирование избирательного спроса. Применяется в случае, когда в условиях конкурентной борьбы предлагается товар, имеющий какие-либо преи</w:t>
      </w:r>
      <w:r>
        <w:rPr>
          <w:sz w:val="28"/>
          <w:szCs w:val="28"/>
        </w:rPr>
        <w:t>мущества перед другими товарами, т.е. реклама уникального торгового предложения.</w:t>
      </w:r>
    </w:p>
    <w:p w:rsidR="0028497D" w:rsidRDefault="0028497D" w:rsidP="006A1259">
      <w:pPr>
        <w:pStyle w:val="ab"/>
        <w:spacing w:line="360" w:lineRule="auto"/>
        <w:jc w:val="both"/>
        <w:rPr>
          <w:sz w:val="28"/>
          <w:szCs w:val="28"/>
        </w:rPr>
      </w:pPr>
      <w:r w:rsidRPr="00522642">
        <w:rPr>
          <w:b/>
          <w:bCs/>
          <w:sz w:val="28"/>
          <w:szCs w:val="28"/>
        </w:rPr>
        <w:t>Сравнительная</w:t>
      </w:r>
      <w:r w:rsidRPr="00522642">
        <w:rPr>
          <w:sz w:val="28"/>
          <w:szCs w:val="28"/>
        </w:rPr>
        <w:t xml:space="preserve"> - проводятся основные характеристики рекламируемого товара в сопоставлении с аналогичными характеристиками товаров-конкурентов.</w:t>
      </w:r>
    </w:p>
    <w:p w:rsidR="0028497D" w:rsidRDefault="0028497D" w:rsidP="006A1259">
      <w:pPr>
        <w:pStyle w:val="ab"/>
        <w:spacing w:line="360" w:lineRule="auto"/>
        <w:jc w:val="both"/>
        <w:rPr>
          <w:sz w:val="28"/>
          <w:szCs w:val="28"/>
        </w:rPr>
      </w:pPr>
      <w:r w:rsidRPr="00522642">
        <w:rPr>
          <w:b/>
          <w:bCs/>
          <w:sz w:val="28"/>
          <w:szCs w:val="28"/>
        </w:rPr>
        <w:t>Напоминающая</w:t>
      </w:r>
      <w:r w:rsidRPr="00522642">
        <w:rPr>
          <w:sz w:val="28"/>
          <w:szCs w:val="28"/>
        </w:rPr>
        <w:t xml:space="preserve"> - рекламируется товар, который уже завоевал</w:t>
      </w:r>
      <w:r w:rsidRPr="0028497D">
        <w:rPr>
          <w:sz w:val="28"/>
          <w:szCs w:val="28"/>
        </w:rPr>
        <w:t xml:space="preserve"> </w:t>
      </w:r>
      <w:r w:rsidRPr="00522642">
        <w:rPr>
          <w:sz w:val="28"/>
          <w:szCs w:val="28"/>
        </w:rPr>
        <w:t>рынки сбыта, однако нуждается в напоминании покупателю о себе.</w:t>
      </w:r>
    </w:p>
    <w:p w:rsidR="008A4C47" w:rsidRDefault="008A4C47" w:rsidP="006A1259">
      <w:pPr>
        <w:pStyle w:val="ab"/>
        <w:spacing w:line="360" w:lineRule="auto"/>
        <w:ind w:firstLine="708"/>
        <w:jc w:val="both"/>
        <w:rPr>
          <w:sz w:val="28"/>
          <w:szCs w:val="28"/>
        </w:rPr>
      </w:pPr>
      <w:r>
        <w:rPr>
          <w:sz w:val="28"/>
          <w:szCs w:val="28"/>
        </w:rPr>
        <w:t>Возможны различные виды рекламы в зависимости от объекта рекламирования:</w:t>
      </w:r>
    </w:p>
    <w:p w:rsidR="008A4C47" w:rsidRDefault="008A4C47" w:rsidP="006A1259">
      <w:pPr>
        <w:pStyle w:val="ab"/>
        <w:spacing w:line="360" w:lineRule="auto"/>
        <w:jc w:val="both"/>
        <w:rPr>
          <w:sz w:val="28"/>
          <w:szCs w:val="28"/>
        </w:rPr>
      </w:pPr>
      <w:r w:rsidRPr="00D01A51">
        <w:rPr>
          <w:sz w:val="28"/>
          <w:szCs w:val="28"/>
        </w:rPr>
        <w:t xml:space="preserve">1. </w:t>
      </w:r>
      <w:r w:rsidRPr="008A4C47">
        <w:rPr>
          <w:b/>
          <w:sz w:val="28"/>
          <w:szCs w:val="28"/>
        </w:rPr>
        <w:t>Реклама продукции</w:t>
      </w:r>
      <w:r w:rsidRPr="00D01A51">
        <w:rPr>
          <w:sz w:val="28"/>
          <w:szCs w:val="28"/>
        </w:rPr>
        <w:t>. В большинстве случаев цель такой рекламы заключается в том, чтобы сп</w:t>
      </w:r>
      <w:r>
        <w:rPr>
          <w:sz w:val="28"/>
          <w:szCs w:val="28"/>
        </w:rPr>
        <w:t>особствовать увеличению продаж</w:t>
      </w:r>
      <w:r w:rsidRPr="00D01A51">
        <w:rPr>
          <w:sz w:val="28"/>
          <w:szCs w:val="28"/>
        </w:rPr>
        <w:t xml:space="preserve"> рекламируемых </w:t>
      </w:r>
      <w:r>
        <w:rPr>
          <w:sz w:val="28"/>
          <w:szCs w:val="28"/>
        </w:rPr>
        <w:t xml:space="preserve">товаров и услуг потребителям. </w:t>
      </w:r>
    </w:p>
    <w:p w:rsidR="008A4C47" w:rsidRDefault="008A4C47" w:rsidP="006A1259">
      <w:pPr>
        <w:pStyle w:val="ab"/>
        <w:spacing w:line="360" w:lineRule="auto"/>
        <w:jc w:val="both"/>
        <w:rPr>
          <w:sz w:val="28"/>
          <w:szCs w:val="28"/>
        </w:rPr>
      </w:pPr>
      <w:r w:rsidRPr="00D01A51">
        <w:rPr>
          <w:sz w:val="28"/>
          <w:szCs w:val="28"/>
        </w:rPr>
        <w:t>2.</w:t>
      </w:r>
      <w:r>
        <w:rPr>
          <w:sz w:val="28"/>
          <w:szCs w:val="28"/>
        </w:rPr>
        <w:t xml:space="preserve"> </w:t>
      </w:r>
      <w:r w:rsidRPr="008A4C47">
        <w:rPr>
          <w:b/>
          <w:sz w:val="28"/>
          <w:szCs w:val="28"/>
        </w:rPr>
        <w:t>Реклама торговой марки</w:t>
      </w:r>
      <w:r w:rsidRPr="00D01A51">
        <w:rPr>
          <w:sz w:val="28"/>
          <w:szCs w:val="28"/>
        </w:rPr>
        <w:t xml:space="preserve">. Здесь реклама нацелена на привлечение внимания, пробуждение интереса потенциальных покупателей именно к рекламируемой марке - с тем, чтобы сформировать к ней предпочтительное отношение и в конечном счете убедить потребителей выбрать при покупке товар или услугу, реализуемые именно под </w:t>
      </w:r>
      <w:r>
        <w:rPr>
          <w:sz w:val="28"/>
          <w:szCs w:val="28"/>
        </w:rPr>
        <w:t xml:space="preserve">рекламируемой маркой. </w:t>
      </w:r>
    </w:p>
    <w:p w:rsidR="008A4C47" w:rsidRDefault="008A4C47" w:rsidP="006A1259">
      <w:pPr>
        <w:pStyle w:val="ab"/>
        <w:spacing w:line="360" w:lineRule="auto"/>
        <w:jc w:val="both"/>
        <w:rPr>
          <w:sz w:val="28"/>
          <w:szCs w:val="28"/>
        </w:rPr>
      </w:pPr>
      <w:r w:rsidRPr="00D01A51">
        <w:rPr>
          <w:sz w:val="28"/>
          <w:szCs w:val="28"/>
        </w:rPr>
        <w:t xml:space="preserve">3. </w:t>
      </w:r>
      <w:r>
        <w:rPr>
          <w:b/>
          <w:sz w:val="28"/>
          <w:szCs w:val="28"/>
        </w:rPr>
        <w:t>Реклама имени</w:t>
      </w:r>
      <w:r w:rsidRPr="008A4C47">
        <w:rPr>
          <w:b/>
          <w:sz w:val="28"/>
          <w:szCs w:val="28"/>
        </w:rPr>
        <w:t xml:space="preserve"> услугопроизводителя</w:t>
      </w:r>
      <w:r w:rsidRPr="00D01A51">
        <w:rPr>
          <w:sz w:val="28"/>
          <w:szCs w:val="28"/>
        </w:rPr>
        <w:t xml:space="preserve"> (то есть реклама предприятия или организации производящей продукцию) преследует цель, во многом сходную с целью рекламы марки продукции. В этом случае рекламные усилия сосредотачиваются на названии рекламируемой компании или фирмы. Из этого следует, что такая реклама нацелена на привлечение внимания, пробуждения интереса потенциальных покупателей уже не к продукции, а к тем, кто ее производит, для того чтобы сформировать предпочтительное отношение к производителю, и в конечном счете создать в сознании потребителей позитивный образ объекта рекламных усилий.</w:t>
      </w:r>
      <w:r>
        <w:rPr>
          <w:sz w:val="28"/>
          <w:szCs w:val="28"/>
        </w:rPr>
        <w:t xml:space="preserve"> </w:t>
      </w:r>
      <w:r>
        <w:rPr>
          <w:sz w:val="28"/>
          <w:szCs w:val="28"/>
        </w:rPr>
        <w:br/>
      </w:r>
      <w:r w:rsidRPr="00D01A51">
        <w:rPr>
          <w:sz w:val="28"/>
          <w:szCs w:val="28"/>
        </w:rPr>
        <w:t xml:space="preserve">4. </w:t>
      </w:r>
      <w:r w:rsidRPr="00095839">
        <w:rPr>
          <w:b/>
          <w:sz w:val="28"/>
          <w:szCs w:val="28"/>
        </w:rPr>
        <w:t>Реклама имени реализатора товаров и услуг</w:t>
      </w:r>
      <w:r w:rsidRPr="00D01A51">
        <w:rPr>
          <w:sz w:val="28"/>
          <w:szCs w:val="28"/>
        </w:rPr>
        <w:t xml:space="preserve"> преследует ту же цель, что и реклама производителя продукции, отличаясь от последней лишь тем, что в качестве объекта приложения рекламных усилий в данном случае выступает наименование торговой организации или предприятия, непосредственно реализующего на рынке ту или иную продукцию, - супер</w:t>
      </w:r>
      <w:r>
        <w:rPr>
          <w:sz w:val="28"/>
          <w:szCs w:val="28"/>
        </w:rPr>
        <w:t xml:space="preserve">маркет, автомастерская и т.д.  </w:t>
      </w:r>
    </w:p>
    <w:p w:rsidR="008A4C47" w:rsidRDefault="008A4C47" w:rsidP="006A1259">
      <w:pPr>
        <w:pStyle w:val="ab"/>
        <w:spacing w:line="360" w:lineRule="auto"/>
        <w:jc w:val="both"/>
        <w:rPr>
          <w:sz w:val="28"/>
          <w:szCs w:val="28"/>
        </w:rPr>
      </w:pPr>
      <w:r w:rsidRPr="00D01A51">
        <w:rPr>
          <w:sz w:val="28"/>
          <w:szCs w:val="28"/>
        </w:rPr>
        <w:t xml:space="preserve">5. </w:t>
      </w:r>
      <w:r w:rsidRPr="00095839">
        <w:rPr>
          <w:b/>
          <w:sz w:val="28"/>
          <w:szCs w:val="28"/>
        </w:rPr>
        <w:t>Реклама деятельности политических партий и политиков</w:t>
      </w:r>
      <w:r w:rsidRPr="00D01A51">
        <w:rPr>
          <w:sz w:val="28"/>
          <w:szCs w:val="28"/>
        </w:rPr>
        <w:t xml:space="preserve"> имеет вполне конкретную цель - способствовать реализации того или иного политического</w:t>
      </w:r>
      <w:r>
        <w:rPr>
          <w:sz w:val="28"/>
          <w:szCs w:val="28"/>
        </w:rPr>
        <w:t xml:space="preserve"> решения или действия.  </w:t>
      </w:r>
    </w:p>
    <w:p w:rsidR="008A4C47" w:rsidRPr="00A07265" w:rsidRDefault="008A4C47" w:rsidP="006A1259">
      <w:pPr>
        <w:pStyle w:val="ab"/>
        <w:spacing w:line="360" w:lineRule="auto"/>
        <w:jc w:val="both"/>
        <w:rPr>
          <w:sz w:val="28"/>
          <w:szCs w:val="28"/>
        </w:rPr>
      </w:pPr>
      <w:r w:rsidRPr="00D01A51">
        <w:rPr>
          <w:sz w:val="28"/>
          <w:szCs w:val="28"/>
        </w:rPr>
        <w:t xml:space="preserve">6. </w:t>
      </w:r>
      <w:r w:rsidRPr="00095839">
        <w:rPr>
          <w:b/>
          <w:sz w:val="28"/>
          <w:szCs w:val="28"/>
        </w:rPr>
        <w:t>Реклама общественных организаций и действий социально-гражданской направленности</w:t>
      </w:r>
      <w:r w:rsidRPr="00D01A51">
        <w:rPr>
          <w:sz w:val="28"/>
          <w:szCs w:val="28"/>
        </w:rPr>
        <w:t xml:space="preserve"> преследует свои специфические некоммерческие цели. Ее конечная цель - реализация решений и действий, носящих подчеркнуто неполитический характер. В центре рекламных усилий в этом случае может оказаться деятельность общественной организации, гражданского активиста, религиозного лидера, просветительская, правозащитная или благотворительная деятельность. Конечная цель такой рекламы достигается через привлечение внимания аудитории к объекту рекламы, создание интереса к осуществляемой им деятельности или его имени, формирование позитивного имиджа и предпочтительный выбор.</w:t>
      </w:r>
    </w:p>
    <w:p w:rsidR="00F027FF" w:rsidRPr="00522642" w:rsidRDefault="00F027FF" w:rsidP="006A1259">
      <w:pPr>
        <w:pStyle w:val="ab"/>
        <w:spacing w:line="360" w:lineRule="auto"/>
        <w:ind w:firstLine="708"/>
        <w:jc w:val="both"/>
        <w:rPr>
          <w:sz w:val="28"/>
          <w:szCs w:val="28"/>
        </w:rPr>
      </w:pPr>
      <w:r w:rsidRPr="00522642">
        <w:rPr>
          <w:sz w:val="28"/>
          <w:szCs w:val="28"/>
        </w:rPr>
        <w:t xml:space="preserve">Информация может </w:t>
      </w:r>
      <w:r w:rsidR="00095839">
        <w:rPr>
          <w:sz w:val="28"/>
          <w:szCs w:val="28"/>
        </w:rPr>
        <w:t xml:space="preserve">также </w:t>
      </w:r>
      <w:r w:rsidRPr="00522642">
        <w:rPr>
          <w:sz w:val="28"/>
          <w:szCs w:val="28"/>
        </w:rPr>
        <w:t>распространяться по различным каналам</w:t>
      </w:r>
      <w:r w:rsidR="008A4C47">
        <w:rPr>
          <w:sz w:val="28"/>
          <w:szCs w:val="28"/>
        </w:rPr>
        <w:t>, таким образом, виды рекламы можно классифицировать по каналам распространения.</w:t>
      </w:r>
    </w:p>
    <w:p w:rsidR="00F027FF" w:rsidRPr="00070634" w:rsidRDefault="002A021A" w:rsidP="006A1259">
      <w:pPr>
        <w:pStyle w:val="ab"/>
        <w:spacing w:line="360" w:lineRule="auto"/>
        <w:jc w:val="both"/>
        <w:rPr>
          <w:sz w:val="28"/>
          <w:szCs w:val="28"/>
        </w:rPr>
      </w:pPr>
      <w:r w:rsidRPr="00070634">
        <w:rPr>
          <w:bCs/>
          <w:sz w:val="28"/>
          <w:szCs w:val="28"/>
        </w:rPr>
        <w:t xml:space="preserve">Наиболее часто нам приходится встречаться с рекламой в </w:t>
      </w:r>
      <w:r w:rsidRPr="008A4C47">
        <w:rPr>
          <w:b/>
          <w:bCs/>
          <w:sz w:val="28"/>
          <w:szCs w:val="28"/>
        </w:rPr>
        <w:t>с</w:t>
      </w:r>
      <w:r w:rsidR="00F027FF" w:rsidRPr="008A4C47">
        <w:rPr>
          <w:b/>
          <w:bCs/>
          <w:sz w:val="28"/>
          <w:szCs w:val="28"/>
        </w:rPr>
        <w:t>редства</w:t>
      </w:r>
      <w:r w:rsidRPr="008A4C47">
        <w:rPr>
          <w:b/>
          <w:bCs/>
          <w:sz w:val="28"/>
          <w:szCs w:val="28"/>
        </w:rPr>
        <w:t>х</w:t>
      </w:r>
      <w:r w:rsidR="00F027FF" w:rsidRPr="008A4C47">
        <w:rPr>
          <w:b/>
          <w:bCs/>
          <w:sz w:val="28"/>
          <w:szCs w:val="28"/>
        </w:rPr>
        <w:t xml:space="preserve"> массовой информации</w:t>
      </w:r>
      <w:r w:rsidRPr="008A4C47">
        <w:rPr>
          <w:b/>
          <w:bCs/>
          <w:sz w:val="28"/>
          <w:szCs w:val="28"/>
        </w:rPr>
        <w:t xml:space="preserve"> (СМИ). </w:t>
      </w:r>
      <w:r w:rsidRPr="00070634">
        <w:rPr>
          <w:bCs/>
          <w:sz w:val="28"/>
          <w:szCs w:val="28"/>
        </w:rPr>
        <w:t>Это</w:t>
      </w:r>
      <w:r w:rsidR="00F027FF" w:rsidRPr="00070634">
        <w:rPr>
          <w:bCs/>
          <w:sz w:val="28"/>
          <w:szCs w:val="28"/>
        </w:rPr>
        <w:t xml:space="preserve">: </w:t>
      </w:r>
    </w:p>
    <w:p w:rsidR="002A021A"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радио (специальные рекламные передачи или передачи рекламы по ходу радиопередач);</w:t>
      </w:r>
    </w:p>
    <w:p w:rsidR="002A021A"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 телевидение (специальные передачи, видеоролики, заставки);</w:t>
      </w:r>
    </w:p>
    <w:p w:rsidR="00F027FF" w:rsidRPr="00522642"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 газеты (общенациональные, ежедневные региональные, технические и профессиональные, рекламные, бесплатные); </w:t>
      </w:r>
    </w:p>
    <w:p w:rsidR="00F027FF" w:rsidRPr="00522642"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журналы (специальные рекламные, отраслевые, экономические...); </w:t>
      </w:r>
    </w:p>
    <w:p w:rsidR="00F027FF" w:rsidRPr="00522642"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издания для бизнесменов; </w:t>
      </w:r>
    </w:p>
    <w:p w:rsidR="00F027FF" w:rsidRPr="00522642"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справочники, каталоги, </w:t>
      </w:r>
    </w:p>
    <w:p w:rsidR="00F027FF" w:rsidRPr="00522642"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телефонные справочники; </w:t>
      </w:r>
    </w:p>
    <w:p w:rsidR="00F027FF" w:rsidRPr="00522642"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бюллетени; </w:t>
      </w:r>
    </w:p>
    <w:p w:rsidR="00F027FF" w:rsidRPr="00522642" w:rsidRDefault="00F027FF" w:rsidP="006A1259">
      <w:pPr>
        <w:numPr>
          <w:ilvl w:val="0"/>
          <w:numId w:val="14"/>
        </w:numPr>
        <w:suppressAutoHyphens w:val="0"/>
        <w:spacing w:before="100" w:beforeAutospacing="1" w:after="100" w:afterAutospacing="1" w:line="360" w:lineRule="auto"/>
        <w:jc w:val="both"/>
        <w:rPr>
          <w:sz w:val="28"/>
          <w:szCs w:val="28"/>
        </w:rPr>
      </w:pPr>
      <w:r w:rsidRPr="00522642">
        <w:rPr>
          <w:sz w:val="28"/>
          <w:szCs w:val="28"/>
        </w:rPr>
        <w:t xml:space="preserve">аудиовизуальные издания (печатные издания с использованием магнитных записей, дисков CD, слайдов и т. п.)... </w:t>
      </w:r>
    </w:p>
    <w:p w:rsidR="00F027FF" w:rsidRDefault="002A021A" w:rsidP="006A1259">
      <w:pPr>
        <w:suppressAutoHyphens w:val="0"/>
        <w:spacing w:before="100" w:beforeAutospacing="1" w:after="100" w:afterAutospacing="1" w:line="360" w:lineRule="auto"/>
        <w:jc w:val="both"/>
        <w:rPr>
          <w:sz w:val="28"/>
          <w:szCs w:val="28"/>
        </w:rPr>
      </w:pPr>
      <w:r>
        <w:rPr>
          <w:sz w:val="28"/>
          <w:szCs w:val="28"/>
        </w:rPr>
        <w:t xml:space="preserve">Также реклама может распространяться с помощью: </w:t>
      </w:r>
    </w:p>
    <w:p w:rsidR="00F027FF" w:rsidRPr="00522642" w:rsidRDefault="00F027FF" w:rsidP="006A1259">
      <w:pPr>
        <w:pStyle w:val="ab"/>
        <w:spacing w:line="360" w:lineRule="auto"/>
        <w:jc w:val="both"/>
        <w:rPr>
          <w:sz w:val="28"/>
          <w:szCs w:val="28"/>
        </w:rPr>
      </w:pPr>
      <w:r w:rsidRPr="00522642">
        <w:rPr>
          <w:b/>
          <w:bCs/>
          <w:sz w:val="28"/>
          <w:szCs w:val="28"/>
        </w:rPr>
        <w:t>Наружны</w:t>
      </w:r>
      <w:r w:rsidR="002A021A">
        <w:rPr>
          <w:b/>
          <w:bCs/>
          <w:sz w:val="28"/>
          <w:szCs w:val="28"/>
        </w:rPr>
        <w:t>х</w:t>
      </w:r>
      <w:r w:rsidRPr="00522642">
        <w:rPr>
          <w:b/>
          <w:bCs/>
          <w:sz w:val="28"/>
          <w:szCs w:val="28"/>
        </w:rPr>
        <w:t xml:space="preserve"> экспозици</w:t>
      </w:r>
      <w:r w:rsidR="002A021A">
        <w:rPr>
          <w:b/>
          <w:bCs/>
          <w:sz w:val="28"/>
          <w:szCs w:val="28"/>
        </w:rPr>
        <w:t>й</w:t>
      </w:r>
      <w:r w:rsidRPr="00522642">
        <w:rPr>
          <w:b/>
          <w:bCs/>
          <w:sz w:val="28"/>
          <w:szCs w:val="28"/>
        </w:rPr>
        <w:t xml:space="preserve"> (наружная реклама):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щиты с информацией (bi</w:t>
      </w:r>
      <w:r>
        <w:rPr>
          <w:sz w:val="28"/>
          <w:szCs w:val="28"/>
          <w:lang w:val="en-US"/>
        </w:rPr>
        <w:t>ld</w:t>
      </w:r>
      <w:r w:rsidRPr="00522642">
        <w:rPr>
          <w:sz w:val="28"/>
          <w:szCs w:val="28"/>
        </w:rPr>
        <w:t xml:space="preserve"> board); </w:t>
      </w:r>
    </w:p>
    <w:p w:rsidR="00F027FF"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крупногабаритные плакаты (склеенные из листов малого размера или рисованные художником на большом планшете);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мультивизионные плакаты (три или четыре изображения на гранях трех- или четырехгранных призм, синхронно вращаемых электродвигателем);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столбы, тумбы, киоски, павильоны, ламбрекены, пилоны, тролы, брандмауэры, ламбрекены; транспаранты;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плакатная панель, щит; роллеры (трехпозиционные рекламные стенды - подвесные, на стойках, наземные);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надписи в небе (воздушные шары, дирижабли); </w:t>
      </w:r>
    </w:p>
    <w:p w:rsidR="00F027FF" w:rsidRPr="00522642" w:rsidRDefault="002721BA"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электрифицированное</w:t>
      </w:r>
      <w:r w:rsidR="00F027FF" w:rsidRPr="00522642">
        <w:rPr>
          <w:sz w:val="28"/>
          <w:szCs w:val="28"/>
        </w:rPr>
        <w:t xml:space="preserve"> (или газосветное) панно с неподвижными или бегущими надписями ("бегущая волна");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пространственные конструкции для размещения плакатов в нескольких плоскостях;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неоновые установки;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вывески магазинов;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надписи на световых экранах;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лайтбоксы (рекламные конструкции с подсветкой); </w:t>
      </w:r>
    </w:p>
    <w:p w:rsidR="00F027FF" w:rsidRPr="00522642" w:rsidRDefault="00F027FF" w:rsidP="006A1259">
      <w:pPr>
        <w:numPr>
          <w:ilvl w:val="0"/>
          <w:numId w:val="15"/>
        </w:numPr>
        <w:suppressAutoHyphens w:val="0"/>
        <w:spacing w:before="100" w:beforeAutospacing="1" w:after="100" w:afterAutospacing="1" w:line="360" w:lineRule="auto"/>
        <w:jc w:val="both"/>
        <w:rPr>
          <w:sz w:val="28"/>
          <w:szCs w:val="28"/>
        </w:rPr>
      </w:pPr>
      <w:r w:rsidRPr="00522642">
        <w:rPr>
          <w:sz w:val="28"/>
          <w:szCs w:val="28"/>
        </w:rPr>
        <w:t xml:space="preserve">свободно стоящие витрины с товарами... </w:t>
      </w:r>
    </w:p>
    <w:p w:rsidR="00F027FF" w:rsidRPr="00522642" w:rsidRDefault="00F027FF" w:rsidP="006A1259">
      <w:pPr>
        <w:pStyle w:val="ab"/>
        <w:spacing w:line="360" w:lineRule="auto"/>
        <w:jc w:val="both"/>
        <w:rPr>
          <w:sz w:val="28"/>
          <w:szCs w:val="28"/>
        </w:rPr>
      </w:pPr>
      <w:r w:rsidRPr="00522642">
        <w:rPr>
          <w:b/>
          <w:bCs/>
          <w:sz w:val="28"/>
          <w:szCs w:val="28"/>
        </w:rPr>
        <w:t>Реклам</w:t>
      </w:r>
      <w:r w:rsidR="002A021A">
        <w:rPr>
          <w:b/>
          <w:bCs/>
          <w:sz w:val="28"/>
          <w:szCs w:val="28"/>
        </w:rPr>
        <w:t>ы</w:t>
      </w:r>
      <w:r w:rsidRPr="00522642">
        <w:rPr>
          <w:b/>
          <w:bCs/>
          <w:sz w:val="28"/>
          <w:szCs w:val="28"/>
        </w:rPr>
        <w:t xml:space="preserve"> на транспорте: </w:t>
      </w:r>
    </w:p>
    <w:p w:rsidR="00F027FF" w:rsidRPr="00522642" w:rsidRDefault="00F027FF" w:rsidP="006A1259">
      <w:pPr>
        <w:numPr>
          <w:ilvl w:val="0"/>
          <w:numId w:val="16"/>
        </w:numPr>
        <w:suppressAutoHyphens w:val="0"/>
        <w:spacing w:before="100" w:beforeAutospacing="1" w:after="100" w:afterAutospacing="1" w:line="360" w:lineRule="auto"/>
        <w:jc w:val="both"/>
        <w:rPr>
          <w:sz w:val="28"/>
          <w:szCs w:val="28"/>
        </w:rPr>
      </w:pPr>
      <w:r w:rsidRPr="00522642">
        <w:rPr>
          <w:sz w:val="28"/>
          <w:szCs w:val="28"/>
        </w:rPr>
        <w:t xml:space="preserve">надписи на наружных поверхностях транспортных средств (крыши, борта, двери, будки, стекла...); </w:t>
      </w:r>
    </w:p>
    <w:p w:rsidR="00F027FF" w:rsidRPr="00522642" w:rsidRDefault="00F027FF" w:rsidP="006A1259">
      <w:pPr>
        <w:numPr>
          <w:ilvl w:val="0"/>
          <w:numId w:val="16"/>
        </w:numPr>
        <w:suppressAutoHyphens w:val="0"/>
        <w:spacing w:before="100" w:beforeAutospacing="1" w:after="100" w:afterAutospacing="1" w:line="360" w:lineRule="auto"/>
        <w:jc w:val="both"/>
        <w:rPr>
          <w:sz w:val="28"/>
          <w:szCs w:val="28"/>
        </w:rPr>
      </w:pPr>
      <w:r w:rsidRPr="00522642">
        <w:rPr>
          <w:sz w:val="28"/>
          <w:szCs w:val="28"/>
        </w:rPr>
        <w:t xml:space="preserve">бусорама (рекламная панель с подсветкой на крыше автобуса); </w:t>
      </w:r>
    </w:p>
    <w:p w:rsidR="00F027FF" w:rsidRPr="00522642" w:rsidRDefault="00F027FF" w:rsidP="006A1259">
      <w:pPr>
        <w:numPr>
          <w:ilvl w:val="0"/>
          <w:numId w:val="16"/>
        </w:numPr>
        <w:suppressAutoHyphens w:val="0"/>
        <w:spacing w:before="100" w:beforeAutospacing="1" w:after="100" w:afterAutospacing="1" w:line="360" w:lineRule="auto"/>
        <w:jc w:val="both"/>
        <w:rPr>
          <w:sz w:val="28"/>
          <w:szCs w:val="28"/>
        </w:rPr>
      </w:pPr>
      <w:r w:rsidRPr="00522642">
        <w:rPr>
          <w:sz w:val="28"/>
          <w:szCs w:val="28"/>
        </w:rPr>
        <w:t xml:space="preserve">печатные объявления, размещаемые в салонах транспортных средств; витрины с товарами на вокзалах, в аэропортах и в иных помещениях (на терминалах, станциях)... </w:t>
      </w:r>
    </w:p>
    <w:p w:rsidR="00F027FF" w:rsidRPr="00522642" w:rsidRDefault="00F027FF" w:rsidP="006A1259">
      <w:pPr>
        <w:pStyle w:val="ab"/>
        <w:spacing w:line="360" w:lineRule="auto"/>
        <w:jc w:val="both"/>
        <w:rPr>
          <w:sz w:val="28"/>
          <w:szCs w:val="28"/>
        </w:rPr>
      </w:pPr>
      <w:r w:rsidRPr="00522642">
        <w:rPr>
          <w:b/>
          <w:bCs/>
          <w:sz w:val="28"/>
          <w:szCs w:val="28"/>
        </w:rPr>
        <w:t>Реклам</w:t>
      </w:r>
      <w:r w:rsidR="002A021A">
        <w:rPr>
          <w:b/>
          <w:bCs/>
          <w:sz w:val="28"/>
          <w:szCs w:val="28"/>
        </w:rPr>
        <w:t>ы</w:t>
      </w:r>
      <w:r w:rsidRPr="00522642">
        <w:rPr>
          <w:b/>
          <w:bCs/>
          <w:sz w:val="28"/>
          <w:szCs w:val="28"/>
        </w:rPr>
        <w:t xml:space="preserve"> на месте продажи: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витрины магазинов (наружные и внутренние);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вывески, знаки, планшеты в торговом зале;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упаковка (коробки, футляры, бумага, скотч и т.п. с нанесенными названиями и товарными знаками рекламодателя);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витринная наклейка;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напольные наклейки;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дис</w:t>
      </w:r>
      <w:r>
        <w:rPr>
          <w:sz w:val="28"/>
          <w:szCs w:val="28"/>
        </w:rPr>
        <w:t>п</w:t>
      </w:r>
      <w:r w:rsidRPr="00522642">
        <w:rPr>
          <w:sz w:val="28"/>
          <w:szCs w:val="28"/>
        </w:rPr>
        <w:t xml:space="preserve">леи;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манекены и бутафория;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горки и </w:t>
      </w:r>
      <w:r w:rsidR="002A021A" w:rsidRPr="00522642">
        <w:rPr>
          <w:sz w:val="28"/>
          <w:szCs w:val="28"/>
        </w:rPr>
        <w:t>стеллажи</w:t>
      </w:r>
      <w:r w:rsidRPr="00522642">
        <w:rPr>
          <w:sz w:val="28"/>
          <w:szCs w:val="28"/>
        </w:rPr>
        <w:t xml:space="preserve">;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роспись стен; </w:t>
      </w:r>
    </w:p>
    <w:p w:rsidR="00F027FF" w:rsidRPr="00522642"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фирменные ценники; </w:t>
      </w:r>
    </w:p>
    <w:p w:rsidR="00F027FF" w:rsidRDefault="00F027FF" w:rsidP="006A1259">
      <w:pPr>
        <w:numPr>
          <w:ilvl w:val="0"/>
          <w:numId w:val="17"/>
        </w:numPr>
        <w:suppressAutoHyphens w:val="0"/>
        <w:spacing w:before="100" w:beforeAutospacing="1" w:after="100" w:afterAutospacing="1" w:line="360" w:lineRule="auto"/>
        <w:jc w:val="both"/>
        <w:rPr>
          <w:sz w:val="28"/>
          <w:szCs w:val="28"/>
        </w:rPr>
      </w:pPr>
      <w:r w:rsidRPr="00522642">
        <w:rPr>
          <w:sz w:val="28"/>
          <w:szCs w:val="28"/>
        </w:rPr>
        <w:t xml:space="preserve">устная реклама; </w:t>
      </w:r>
    </w:p>
    <w:p w:rsidR="00F027FF" w:rsidRPr="00522642" w:rsidRDefault="00F027FF" w:rsidP="006A1259">
      <w:pPr>
        <w:pStyle w:val="ab"/>
        <w:spacing w:line="360" w:lineRule="auto"/>
        <w:jc w:val="both"/>
        <w:rPr>
          <w:sz w:val="28"/>
          <w:szCs w:val="28"/>
        </w:rPr>
      </w:pPr>
      <w:r w:rsidRPr="00522642">
        <w:rPr>
          <w:b/>
          <w:bCs/>
          <w:sz w:val="28"/>
          <w:szCs w:val="28"/>
        </w:rPr>
        <w:t>Оригинальны</w:t>
      </w:r>
      <w:r w:rsidR="002A021A">
        <w:rPr>
          <w:b/>
          <w:bCs/>
          <w:sz w:val="28"/>
          <w:szCs w:val="28"/>
        </w:rPr>
        <w:t>х</w:t>
      </w:r>
      <w:r w:rsidRPr="00522642">
        <w:rPr>
          <w:b/>
          <w:bCs/>
          <w:sz w:val="28"/>
          <w:szCs w:val="28"/>
        </w:rPr>
        <w:t xml:space="preserve"> конструкци</w:t>
      </w:r>
      <w:r w:rsidR="002A021A">
        <w:rPr>
          <w:b/>
          <w:bCs/>
          <w:sz w:val="28"/>
          <w:szCs w:val="28"/>
        </w:rPr>
        <w:t>й</w:t>
      </w:r>
      <w:r w:rsidRPr="00522642">
        <w:rPr>
          <w:b/>
          <w:bCs/>
          <w:sz w:val="28"/>
          <w:szCs w:val="28"/>
        </w:rPr>
        <w:t xml:space="preserve">: </w:t>
      </w:r>
    </w:p>
    <w:p w:rsidR="002A021A" w:rsidRDefault="00F027FF" w:rsidP="006A1259">
      <w:pPr>
        <w:pStyle w:val="ab"/>
        <w:spacing w:line="360" w:lineRule="auto"/>
        <w:jc w:val="both"/>
        <w:rPr>
          <w:sz w:val="28"/>
          <w:szCs w:val="28"/>
        </w:rPr>
      </w:pPr>
      <w:r w:rsidRPr="00522642">
        <w:rPr>
          <w:sz w:val="28"/>
          <w:szCs w:val="28"/>
        </w:rPr>
        <w:t xml:space="preserve">Мобили – большие картонные конструкции, подвешиваемые к потолку над тем местом, где продается товар, для того чтобы покупатель, желающий приобрести бутылку минеральной воды, не блуждал среди полок с алкогольными напитками. </w:t>
      </w:r>
    </w:p>
    <w:p w:rsidR="002A021A" w:rsidRDefault="00F027FF" w:rsidP="006A1259">
      <w:pPr>
        <w:pStyle w:val="ab"/>
        <w:spacing w:line="360" w:lineRule="auto"/>
        <w:jc w:val="both"/>
        <w:rPr>
          <w:sz w:val="28"/>
          <w:szCs w:val="28"/>
        </w:rPr>
      </w:pPr>
      <w:r w:rsidRPr="00522642">
        <w:rPr>
          <w:sz w:val="28"/>
          <w:szCs w:val="28"/>
        </w:rPr>
        <w:t>Джумби – объемные коробки (бутылки, банки), имитирующие продукт в увеличенном масштабе. Они используются, как правило, в больших магазинах. Их подвешивают под потолок, либо размещают на витринах или ставят на полки. Есть варианты джумби в виде огромных упаковок сока или огромных надувных бутылок, которые зрительно доминируют как в торговом зале, так и в подсознании покупателей.</w:t>
      </w:r>
    </w:p>
    <w:p w:rsidR="002A021A" w:rsidRDefault="00F027FF" w:rsidP="006A1259">
      <w:pPr>
        <w:pStyle w:val="ab"/>
        <w:spacing w:line="360" w:lineRule="auto"/>
        <w:jc w:val="both"/>
        <w:rPr>
          <w:sz w:val="28"/>
          <w:szCs w:val="28"/>
        </w:rPr>
      </w:pPr>
      <w:r w:rsidRPr="00522642">
        <w:rPr>
          <w:sz w:val="28"/>
          <w:szCs w:val="28"/>
        </w:rPr>
        <w:t xml:space="preserve">Шелфтолкеры (от англ. shelf – полка, to talk – говорить) – длинные уголки, прикрепляемые к полкам с целью выделить товарный ряд одной фирмы среди других. Эти уголки представляют собой недорогой рекламный материал, поэтому часто используются производителями. </w:t>
      </w:r>
    </w:p>
    <w:p w:rsidR="00F027FF" w:rsidRPr="00522642" w:rsidRDefault="00F027FF" w:rsidP="006A1259">
      <w:pPr>
        <w:pStyle w:val="ab"/>
        <w:spacing w:line="360" w:lineRule="auto"/>
        <w:jc w:val="both"/>
        <w:rPr>
          <w:sz w:val="28"/>
          <w:szCs w:val="28"/>
        </w:rPr>
      </w:pPr>
      <w:r w:rsidRPr="00522642">
        <w:rPr>
          <w:sz w:val="28"/>
          <w:szCs w:val="28"/>
        </w:rPr>
        <w:t>Воблеры (от англ. to wobble – вибрировать) – специальные приспособления, прикрепляемые к полкам. Они имеют свойство вибрировать благодаря гибкой пластмассовой "ножке", привлекая этим внимание посетителей магазина к товарной полке. рекламно-информационные планшеты размещаемые рядом с товаром...</w:t>
      </w:r>
    </w:p>
    <w:p w:rsidR="00F027FF" w:rsidRPr="00522642" w:rsidRDefault="00F027FF" w:rsidP="006A1259">
      <w:pPr>
        <w:pStyle w:val="ab"/>
        <w:spacing w:line="360" w:lineRule="auto"/>
        <w:jc w:val="both"/>
        <w:rPr>
          <w:sz w:val="28"/>
          <w:szCs w:val="28"/>
        </w:rPr>
      </w:pPr>
      <w:r w:rsidRPr="00522642">
        <w:rPr>
          <w:b/>
          <w:bCs/>
          <w:sz w:val="28"/>
          <w:szCs w:val="28"/>
        </w:rPr>
        <w:t>Реклам</w:t>
      </w:r>
      <w:r w:rsidR="002A021A">
        <w:rPr>
          <w:b/>
          <w:bCs/>
          <w:sz w:val="28"/>
          <w:szCs w:val="28"/>
        </w:rPr>
        <w:t>ы</w:t>
      </w:r>
      <w:r w:rsidRPr="00522642">
        <w:rPr>
          <w:b/>
          <w:bCs/>
          <w:sz w:val="28"/>
          <w:szCs w:val="28"/>
        </w:rPr>
        <w:t xml:space="preserve"> посредством сувениров: </w:t>
      </w:r>
    </w:p>
    <w:p w:rsidR="00F027FF" w:rsidRPr="00522642" w:rsidRDefault="00F027FF" w:rsidP="006A1259">
      <w:pPr>
        <w:numPr>
          <w:ilvl w:val="0"/>
          <w:numId w:val="18"/>
        </w:numPr>
        <w:suppressAutoHyphens w:val="0"/>
        <w:spacing w:before="100" w:beforeAutospacing="1" w:after="100" w:afterAutospacing="1" w:line="360" w:lineRule="auto"/>
        <w:jc w:val="both"/>
        <w:rPr>
          <w:sz w:val="28"/>
          <w:szCs w:val="28"/>
        </w:rPr>
      </w:pPr>
      <w:r w:rsidRPr="00522642">
        <w:rPr>
          <w:sz w:val="28"/>
          <w:szCs w:val="28"/>
        </w:rPr>
        <w:t xml:space="preserve">записные книжки с указанием рекламы; </w:t>
      </w:r>
    </w:p>
    <w:p w:rsidR="00F027FF" w:rsidRPr="00522642" w:rsidRDefault="00F027FF" w:rsidP="006A1259">
      <w:pPr>
        <w:numPr>
          <w:ilvl w:val="0"/>
          <w:numId w:val="18"/>
        </w:numPr>
        <w:suppressAutoHyphens w:val="0"/>
        <w:spacing w:before="100" w:beforeAutospacing="1" w:after="100" w:afterAutospacing="1" w:line="360" w:lineRule="auto"/>
        <w:jc w:val="both"/>
        <w:rPr>
          <w:sz w:val="28"/>
          <w:szCs w:val="28"/>
        </w:rPr>
      </w:pPr>
      <w:r w:rsidRPr="00522642">
        <w:rPr>
          <w:sz w:val="28"/>
          <w:szCs w:val="28"/>
        </w:rPr>
        <w:t xml:space="preserve">календари с фирменным текстом; </w:t>
      </w:r>
    </w:p>
    <w:p w:rsidR="00F027FF" w:rsidRPr="00522642" w:rsidRDefault="00F027FF" w:rsidP="006A1259">
      <w:pPr>
        <w:numPr>
          <w:ilvl w:val="0"/>
          <w:numId w:val="18"/>
        </w:numPr>
        <w:suppressAutoHyphens w:val="0"/>
        <w:spacing w:before="100" w:beforeAutospacing="1" w:after="100" w:afterAutospacing="1" w:line="360" w:lineRule="auto"/>
        <w:jc w:val="both"/>
        <w:rPr>
          <w:sz w:val="28"/>
          <w:szCs w:val="28"/>
        </w:rPr>
      </w:pPr>
      <w:r w:rsidRPr="00522642">
        <w:rPr>
          <w:sz w:val="28"/>
          <w:szCs w:val="28"/>
        </w:rPr>
        <w:t xml:space="preserve">авторучки с надписями; </w:t>
      </w:r>
    </w:p>
    <w:p w:rsidR="00F027FF" w:rsidRPr="00522642" w:rsidRDefault="00F027FF" w:rsidP="006A1259">
      <w:pPr>
        <w:numPr>
          <w:ilvl w:val="0"/>
          <w:numId w:val="18"/>
        </w:numPr>
        <w:suppressAutoHyphens w:val="0"/>
        <w:spacing w:before="100" w:beforeAutospacing="1" w:after="100" w:afterAutospacing="1" w:line="360" w:lineRule="auto"/>
        <w:jc w:val="both"/>
        <w:rPr>
          <w:sz w:val="28"/>
          <w:szCs w:val="28"/>
        </w:rPr>
      </w:pPr>
      <w:r w:rsidRPr="00522642">
        <w:rPr>
          <w:sz w:val="28"/>
          <w:szCs w:val="28"/>
        </w:rPr>
        <w:t xml:space="preserve">фирменные значки, флажки, карманные календари; бювары рекламные; папки с нанесенной рекламой; линейки, закладки для книг, термометры; зажигалки, брелоки для ключей... </w:t>
      </w:r>
    </w:p>
    <w:p w:rsidR="00F027FF" w:rsidRDefault="00F027FF" w:rsidP="006A1259">
      <w:pPr>
        <w:pStyle w:val="ab"/>
        <w:spacing w:line="360" w:lineRule="auto"/>
        <w:jc w:val="both"/>
        <w:rPr>
          <w:sz w:val="28"/>
          <w:szCs w:val="28"/>
        </w:rPr>
      </w:pPr>
      <w:r w:rsidRPr="00522642">
        <w:rPr>
          <w:b/>
          <w:bCs/>
          <w:sz w:val="28"/>
          <w:szCs w:val="28"/>
        </w:rPr>
        <w:t>Экранн</w:t>
      </w:r>
      <w:r w:rsidR="002A021A">
        <w:rPr>
          <w:b/>
          <w:bCs/>
          <w:sz w:val="28"/>
          <w:szCs w:val="28"/>
        </w:rPr>
        <w:t>ых средств</w:t>
      </w:r>
      <w:r w:rsidRPr="00522642">
        <w:rPr>
          <w:b/>
          <w:bCs/>
          <w:sz w:val="28"/>
          <w:szCs w:val="28"/>
        </w:rPr>
        <w:t xml:space="preserve">: </w:t>
      </w:r>
      <w:r w:rsidRPr="00522642">
        <w:rPr>
          <w:sz w:val="28"/>
          <w:szCs w:val="28"/>
        </w:rPr>
        <w:t xml:space="preserve">кино; слайд-проекция; полиэкран... </w:t>
      </w:r>
    </w:p>
    <w:p w:rsidR="00F027FF" w:rsidRPr="00522642" w:rsidRDefault="00F027FF" w:rsidP="006A1259">
      <w:pPr>
        <w:pStyle w:val="ab"/>
        <w:spacing w:line="360" w:lineRule="auto"/>
        <w:jc w:val="both"/>
        <w:rPr>
          <w:sz w:val="28"/>
          <w:szCs w:val="28"/>
        </w:rPr>
      </w:pPr>
      <w:r w:rsidRPr="00522642">
        <w:rPr>
          <w:b/>
          <w:bCs/>
          <w:sz w:val="28"/>
          <w:szCs w:val="28"/>
        </w:rPr>
        <w:t>Печатн</w:t>
      </w:r>
      <w:r w:rsidR="002A021A">
        <w:rPr>
          <w:b/>
          <w:bCs/>
          <w:sz w:val="28"/>
          <w:szCs w:val="28"/>
        </w:rPr>
        <w:t>ых средств</w:t>
      </w:r>
      <w:r w:rsidRPr="00522642">
        <w:rPr>
          <w:b/>
          <w:bCs/>
          <w:sz w:val="28"/>
          <w:szCs w:val="28"/>
        </w:rPr>
        <w:t xml:space="preserve">: </w:t>
      </w:r>
    </w:p>
    <w:p w:rsidR="00F027FF" w:rsidRPr="00522642" w:rsidRDefault="00F027FF" w:rsidP="006A1259">
      <w:pPr>
        <w:numPr>
          <w:ilvl w:val="0"/>
          <w:numId w:val="19"/>
        </w:numPr>
        <w:suppressAutoHyphens w:val="0"/>
        <w:spacing w:before="100" w:beforeAutospacing="1" w:after="100" w:afterAutospacing="1" w:line="360" w:lineRule="auto"/>
        <w:jc w:val="both"/>
        <w:rPr>
          <w:sz w:val="28"/>
          <w:szCs w:val="28"/>
        </w:rPr>
      </w:pPr>
      <w:r w:rsidRPr="00522642">
        <w:rPr>
          <w:sz w:val="28"/>
          <w:szCs w:val="28"/>
        </w:rPr>
        <w:t xml:space="preserve">проспекты, каталоги, плакаты, листовки; </w:t>
      </w:r>
    </w:p>
    <w:p w:rsidR="00F027FF" w:rsidRPr="00522642" w:rsidRDefault="00F027FF" w:rsidP="006A1259">
      <w:pPr>
        <w:numPr>
          <w:ilvl w:val="0"/>
          <w:numId w:val="19"/>
        </w:numPr>
        <w:suppressAutoHyphens w:val="0"/>
        <w:spacing w:before="100" w:beforeAutospacing="1" w:after="100" w:afterAutospacing="1" w:line="360" w:lineRule="auto"/>
        <w:jc w:val="both"/>
        <w:rPr>
          <w:sz w:val="28"/>
          <w:szCs w:val="28"/>
        </w:rPr>
      </w:pPr>
      <w:r w:rsidRPr="00522642">
        <w:rPr>
          <w:sz w:val="28"/>
          <w:szCs w:val="28"/>
        </w:rPr>
        <w:t xml:space="preserve">открытки, календари, планшеты, афиши; брошюры, фолдеры, визитные карточки... </w:t>
      </w:r>
    </w:p>
    <w:p w:rsidR="00F027FF" w:rsidRPr="00522642" w:rsidRDefault="00F027FF" w:rsidP="006A1259">
      <w:pPr>
        <w:pStyle w:val="ab"/>
        <w:spacing w:line="360" w:lineRule="auto"/>
        <w:jc w:val="both"/>
        <w:rPr>
          <w:sz w:val="28"/>
          <w:szCs w:val="28"/>
        </w:rPr>
      </w:pPr>
      <w:r w:rsidRPr="00522642">
        <w:rPr>
          <w:b/>
          <w:bCs/>
          <w:sz w:val="28"/>
          <w:szCs w:val="28"/>
        </w:rPr>
        <w:t>Прям</w:t>
      </w:r>
      <w:r w:rsidR="002A021A">
        <w:rPr>
          <w:b/>
          <w:bCs/>
          <w:sz w:val="28"/>
          <w:szCs w:val="28"/>
        </w:rPr>
        <w:t>ой</w:t>
      </w:r>
      <w:r w:rsidRPr="00522642">
        <w:rPr>
          <w:b/>
          <w:bCs/>
          <w:sz w:val="28"/>
          <w:szCs w:val="28"/>
        </w:rPr>
        <w:t xml:space="preserve"> реклам</w:t>
      </w:r>
      <w:r w:rsidR="002A021A">
        <w:rPr>
          <w:b/>
          <w:bCs/>
          <w:sz w:val="28"/>
          <w:szCs w:val="28"/>
        </w:rPr>
        <w:t>ы</w:t>
      </w:r>
      <w:r w:rsidRPr="00522642">
        <w:rPr>
          <w:b/>
          <w:bCs/>
          <w:sz w:val="28"/>
          <w:szCs w:val="28"/>
        </w:rPr>
        <w:t xml:space="preserve">: </w:t>
      </w:r>
    </w:p>
    <w:p w:rsidR="00F027FF" w:rsidRPr="00522642" w:rsidRDefault="00F027FF" w:rsidP="006A1259">
      <w:pPr>
        <w:numPr>
          <w:ilvl w:val="0"/>
          <w:numId w:val="20"/>
        </w:numPr>
        <w:suppressAutoHyphens w:val="0"/>
        <w:spacing w:before="100" w:beforeAutospacing="1" w:after="100" w:afterAutospacing="1" w:line="360" w:lineRule="auto"/>
        <w:jc w:val="both"/>
        <w:rPr>
          <w:sz w:val="28"/>
          <w:szCs w:val="28"/>
        </w:rPr>
      </w:pPr>
      <w:r w:rsidRPr="00522642">
        <w:rPr>
          <w:sz w:val="28"/>
          <w:szCs w:val="28"/>
        </w:rPr>
        <w:t>по почте (direct mail);</w:t>
      </w:r>
    </w:p>
    <w:p w:rsidR="00F027FF" w:rsidRPr="00522642" w:rsidRDefault="00F027FF" w:rsidP="006A1259">
      <w:pPr>
        <w:numPr>
          <w:ilvl w:val="0"/>
          <w:numId w:val="20"/>
        </w:numPr>
        <w:suppressAutoHyphens w:val="0"/>
        <w:spacing w:before="100" w:beforeAutospacing="1" w:after="100" w:afterAutospacing="1" w:line="360" w:lineRule="auto"/>
        <w:jc w:val="both"/>
        <w:rPr>
          <w:sz w:val="28"/>
          <w:szCs w:val="28"/>
        </w:rPr>
      </w:pPr>
      <w:r w:rsidRPr="00522642">
        <w:rPr>
          <w:sz w:val="28"/>
          <w:szCs w:val="28"/>
        </w:rPr>
        <w:t xml:space="preserve">лично вручаемые рекламные материалы, информационные письма; реклама по телефону; реклама по принципу "в каждую дверь"; раздаваемые бесплатно рекламные газеты, листовки, сувениры... </w:t>
      </w:r>
    </w:p>
    <w:p w:rsidR="00F027FF" w:rsidRDefault="00D5057B" w:rsidP="006A1259">
      <w:pPr>
        <w:suppressAutoHyphens w:val="0"/>
        <w:spacing w:before="100" w:beforeAutospacing="1" w:after="100" w:afterAutospacing="1" w:line="360" w:lineRule="auto"/>
        <w:ind w:firstLine="360"/>
        <w:jc w:val="both"/>
        <w:rPr>
          <w:sz w:val="28"/>
          <w:szCs w:val="28"/>
        </w:rPr>
      </w:pPr>
      <w:r>
        <w:rPr>
          <w:sz w:val="28"/>
          <w:szCs w:val="28"/>
        </w:rPr>
        <w:t>Также к отдельным видам рекламы можно отнести ряд мероприятий, способствующих стимулированию сбыта:</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public relations;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проведение выставок, ярмарок;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оформление витрин, демонстрация товаров;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проведение конференций;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проведение встреч с покупателями;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предоставление различных услуг, скидок;</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выдача премий, подарков, сувениров покупателям;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проведение дегустаций;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бесплатная выдача товаров;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проведение соревнований, лотерей, конкурсов, игр;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сенсационные зрелища;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реклама на спортивных соревнованиях, концертах;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оформление скамеек на остановках; </w:t>
      </w:r>
    </w:p>
    <w:p w:rsidR="00D5057B" w:rsidRPr="00522642"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пресс-конференции; </w:t>
      </w:r>
    </w:p>
    <w:p w:rsidR="00D5057B" w:rsidRDefault="00D5057B" w:rsidP="006A1259">
      <w:pPr>
        <w:numPr>
          <w:ilvl w:val="0"/>
          <w:numId w:val="21"/>
        </w:numPr>
        <w:suppressAutoHyphens w:val="0"/>
        <w:spacing w:before="100" w:beforeAutospacing="1" w:after="100" w:afterAutospacing="1" w:line="360" w:lineRule="auto"/>
        <w:jc w:val="both"/>
        <w:rPr>
          <w:sz w:val="28"/>
          <w:szCs w:val="28"/>
        </w:rPr>
      </w:pPr>
      <w:r w:rsidRPr="00522642">
        <w:rPr>
          <w:sz w:val="28"/>
          <w:szCs w:val="28"/>
        </w:rPr>
        <w:t xml:space="preserve">приглашение в магазин известных артистов, актеров, спортсменов, </w:t>
      </w:r>
      <w:r>
        <w:rPr>
          <w:sz w:val="28"/>
          <w:szCs w:val="28"/>
        </w:rPr>
        <w:t>комментаторов</w:t>
      </w:r>
    </w:p>
    <w:p w:rsidR="008E2AF4" w:rsidRDefault="00824F9C" w:rsidP="006A1259">
      <w:pPr>
        <w:pStyle w:val="a0"/>
        <w:tabs>
          <w:tab w:val="left" w:pos="1395"/>
        </w:tabs>
        <w:jc w:val="both"/>
        <w:rPr>
          <w:sz w:val="28"/>
          <w:szCs w:val="28"/>
        </w:rPr>
      </w:pPr>
      <w:r>
        <w:rPr>
          <w:sz w:val="28"/>
          <w:szCs w:val="28"/>
        </w:rPr>
        <w:t xml:space="preserve">Я специально не </w:t>
      </w:r>
      <w:r w:rsidR="00D5057B">
        <w:rPr>
          <w:sz w:val="28"/>
          <w:szCs w:val="28"/>
        </w:rPr>
        <w:t>стал выделять</w:t>
      </w:r>
      <w:r>
        <w:rPr>
          <w:sz w:val="28"/>
          <w:szCs w:val="28"/>
        </w:rPr>
        <w:t xml:space="preserve"> в перечне видов рекламы</w:t>
      </w:r>
      <w:r w:rsidR="00D5057B">
        <w:rPr>
          <w:sz w:val="28"/>
          <w:szCs w:val="28"/>
        </w:rPr>
        <w:t xml:space="preserve"> по способу распространения интернет </w:t>
      </w:r>
      <w:r>
        <w:rPr>
          <w:sz w:val="28"/>
          <w:szCs w:val="28"/>
        </w:rPr>
        <w:t>рекламу. О ней более подробно речь пойдёт далее.</w:t>
      </w:r>
    </w:p>
    <w:p w:rsidR="00EF249C" w:rsidRPr="00DA5A34" w:rsidRDefault="00EF249C" w:rsidP="008E2AF4">
      <w:pPr>
        <w:pStyle w:val="2"/>
        <w:pageBreakBefore/>
        <w:numPr>
          <w:ilvl w:val="0"/>
          <w:numId w:val="0"/>
        </w:numPr>
        <w:spacing w:line="360" w:lineRule="auto"/>
        <w:jc w:val="left"/>
        <w:rPr>
          <w:bCs w:val="0"/>
          <w:sz w:val="28"/>
          <w:szCs w:val="28"/>
        </w:rPr>
      </w:pPr>
      <w:bookmarkStart w:id="12" w:name="_Toc264152983"/>
      <w:r w:rsidRPr="00DA5A34">
        <w:rPr>
          <w:bCs w:val="0"/>
          <w:sz w:val="28"/>
          <w:szCs w:val="28"/>
        </w:rPr>
        <w:t>1.2 Специфика интернет рекламы</w:t>
      </w:r>
      <w:bookmarkEnd w:id="12"/>
    </w:p>
    <w:p w:rsidR="00D93583" w:rsidRDefault="00DA5A34" w:rsidP="006A1259">
      <w:pPr>
        <w:pStyle w:val="a0"/>
        <w:spacing w:line="360" w:lineRule="auto"/>
        <w:jc w:val="both"/>
        <w:rPr>
          <w:sz w:val="28"/>
          <w:szCs w:val="28"/>
        </w:rPr>
      </w:pPr>
      <w:r>
        <w:rPr>
          <w:sz w:val="28"/>
          <w:szCs w:val="28"/>
        </w:rPr>
        <w:t xml:space="preserve">Интернет реклама является самым молодым видом рекламы, тем не </w:t>
      </w:r>
      <w:r w:rsidR="00D93583">
        <w:rPr>
          <w:sz w:val="28"/>
          <w:szCs w:val="28"/>
        </w:rPr>
        <w:t>менее,</w:t>
      </w:r>
      <w:r>
        <w:rPr>
          <w:sz w:val="28"/>
          <w:szCs w:val="28"/>
        </w:rPr>
        <w:t xml:space="preserve"> </w:t>
      </w:r>
      <w:r w:rsidR="00D93583">
        <w:rPr>
          <w:sz w:val="28"/>
          <w:szCs w:val="28"/>
        </w:rPr>
        <w:t>подчиняется</w:t>
      </w:r>
      <w:r>
        <w:rPr>
          <w:sz w:val="28"/>
          <w:szCs w:val="28"/>
        </w:rPr>
        <w:t xml:space="preserve"> всем базовым понятиям, целям и функциям рекламы. </w:t>
      </w:r>
    </w:p>
    <w:p w:rsidR="00440CF7" w:rsidRDefault="00AB1DFF" w:rsidP="006A1259">
      <w:pPr>
        <w:pStyle w:val="a0"/>
        <w:spacing w:line="360" w:lineRule="auto"/>
        <w:jc w:val="both"/>
        <w:rPr>
          <w:sz w:val="28"/>
          <w:szCs w:val="28"/>
        </w:rPr>
      </w:pPr>
      <w:r w:rsidRPr="00AB1DFF">
        <w:rPr>
          <w:sz w:val="28"/>
          <w:szCs w:val="28"/>
        </w:rPr>
        <w:t>По мнению «в</w:t>
      </w:r>
      <w:r>
        <w:rPr>
          <w:sz w:val="28"/>
          <w:szCs w:val="28"/>
        </w:rPr>
        <w:t>и</w:t>
      </w:r>
      <w:r w:rsidRPr="00AB1DFF">
        <w:rPr>
          <w:sz w:val="28"/>
          <w:szCs w:val="28"/>
        </w:rPr>
        <w:t xml:space="preserve">кипедии», </w:t>
      </w:r>
      <w:r w:rsidR="00D93583" w:rsidRPr="00AB1DFF">
        <w:rPr>
          <w:sz w:val="28"/>
          <w:szCs w:val="28"/>
        </w:rPr>
        <w:t>справочника,</w:t>
      </w:r>
      <w:r w:rsidRPr="00AB1DFF">
        <w:rPr>
          <w:sz w:val="28"/>
          <w:szCs w:val="28"/>
        </w:rPr>
        <w:t xml:space="preserve"> который формируют сами пользователи интернета</w:t>
      </w:r>
      <w:r w:rsidR="00D93583">
        <w:rPr>
          <w:sz w:val="28"/>
          <w:szCs w:val="28"/>
        </w:rPr>
        <w:t>,</w:t>
      </w:r>
      <w:r w:rsidRPr="00AB1DFF">
        <w:rPr>
          <w:sz w:val="28"/>
          <w:szCs w:val="28"/>
        </w:rPr>
        <w:t xml:space="preserve"> интернет реклама</w:t>
      </w:r>
      <w:r w:rsidR="00D93583">
        <w:rPr>
          <w:sz w:val="28"/>
          <w:szCs w:val="28"/>
        </w:rPr>
        <w:t xml:space="preserve"> - </w:t>
      </w:r>
      <w:r w:rsidRPr="00AB1DFF">
        <w:rPr>
          <w:sz w:val="28"/>
          <w:szCs w:val="28"/>
        </w:rPr>
        <w:t xml:space="preserve">это особый вид рекламы с использованием различных интернет-средств. </w:t>
      </w:r>
    </w:p>
    <w:p w:rsidR="00D3587C" w:rsidRDefault="00D3587C" w:rsidP="006A1259">
      <w:pPr>
        <w:pStyle w:val="a0"/>
        <w:spacing w:line="360" w:lineRule="auto"/>
        <w:jc w:val="both"/>
        <w:rPr>
          <w:sz w:val="28"/>
          <w:szCs w:val="28"/>
        </w:rPr>
      </w:pPr>
      <w:r>
        <w:rPr>
          <w:sz w:val="28"/>
          <w:szCs w:val="28"/>
        </w:rPr>
        <w:t>В ФЗ «о рекламе» нет определения интернет рекламы, и она даже не выделяется как отдельный канал расп</w:t>
      </w:r>
      <w:r w:rsidR="00EC7EB7">
        <w:rPr>
          <w:sz w:val="28"/>
          <w:szCs w:val="28"/>
        </w:rPr>
        <w:t>р</w:t>
      </w:r>
      <w:r>
        <w:rPr>
          <w:sz w:val="28"/>
          <w:szCs w:val="28"/>
        </w:rPr>
        <w:t>остранения.</w:t>
      </w:r>
    </w:p>
    <w:p w:rsidR="00D93583" w:rsidRDefault="00D93583" w:rsidP="006A1259">
      <w:pPr>
        <w:pStyle w:val="a0"/>
        <w:spacing w:line="360" w:lineRule="auto"/>
        <w:jc w:val="both"/>
        <w:rPr>
          <w:sz w:val="28"/>
          <w:szCs w:val="28"/>
        </w:rPr>
      </w:pPr>
      <w:r>
        <w:rPr>
          <w:sz w:val="28"/>
          <w:szCs w:val="28"/>
        </w:rPr>
        <w:t>Для себя я определил и</w:t>
      </w:r>
      <w:r w:rsidRPr="006F1F83">
        <w:rPr>
          <w:sz w:val="28"/>
          <w:szCs w:val="28"/>
        </w:rPr>
        <w:t>нтернет реклам</w:t>
      </w:r>
      <w:r>
        <w:rPr>
          <w:sz w:val="28"/>
          <w:szCs w:val="28"/>
        </w:rPr>
        <w:t>у, как</w:t>
      </w:r>
      <w:r w:rsidRPr="006F1F83">
        <w:rPr>
          <w:sz w:val="28"/>
          <w:szCs w:val="28"/>
        </w:rPr>
        <w:t xml:space="preserve"> информаци</w:t>
      </w:r>
      <w:r>
        <w:rPr>
          <w:sz w:val="28"/>
          <w:szCs w:val="28"/>
        </w:rPr>
        <w:t>ю</w:t>
      </w:r>
      <w:r w:rsidRPr="006F1F83">
        <w:rPr>
          <w:sz w:val="28"/>
          <w:szCs w:val="28"/>
        </w:rPr>
        <w:t>, распространенн</w:t>
      </w:r>
      <w:r>
        <w:rPr>
          <w:sz w:val="28"/>
          <w:szCs w:val="28"/>
        </w:rPr>
        <w:t>ую</w:t>
      </w:r>
      <w:r w:rsidRPr="006F1F83">
        <w:rPr>
          <w:sz w:val="28"/>
          <w:szCs w:val="28"/>
        </w:rPr>
        <w:t xml:space="preserve"> посредством сети интернет, в любой форме и с использованием любых технических средств, адресованн</w:t>
      </w:r>
      <w:r>
        <w:rPr>
          <w:sz w:val="28"/>
          <w:szCs w:val="28"/>
        </w:rPr>
        <w:t>ую</w:t>
      </w:r>
      <w:r w:rsidRPr="006F1F83">
        <w:rPr>
          <w:sz w:val="28"/>
          <w:szCs w:val="28"/>
        </w:rPr>
        <w:t xml:space="preserve"> неопределенному кругу лиц и направленн</w:t>
      </w:r>
      <w:r>
        <w:rPr>
          <w:sz w:val="28"/>
          <w:szCs w:val="28"/>
        </w:rPr>
        <w:t>ую</w:t>
      </w:r>
      <w:r w:rsidRPr="006F1F83">
        <w:rPr>
          <w:sz w:val="28"/>
          <w:szCs w:val="28"/>
        </w:rPr>
        <w:t xml:space="preserve"> на привлечение внимания к объекту рекламирования, формирование или поддержание интереса к нему и его продвижени</w:t>
      </w:r>
      <w:r>
        <w:rPr>
          <w:sz w:val="28"/>
          <w:szCs w:val="28"/>
        </w:rPr>
        <w:t>ю</w:t>
      </w:r>
      <w:r w:rsidRPr="006F1F83">
        <w:rPr>
          <w:sz w:val="28"/>
          <w:szCs w:val="28"/>
        </w:rPr>
        <w:t xml:space="preserve"> на рынке</w:t>
      </w:r>
      <w:r>
        <w:rPr>
          <w:sz w:val="28"/>
          <w:szCs w:val="28"/>
        </w:rPr>
        <w:t>.</w:t>
      </w:r>
    </w:p>
    <w:p w:rsidR="00D93583" w:rsidRPr="00AB1DFF" w:rsidRDefault="00D93583" w:rsidP="006A1259">
      <w:pPr>
        <w:pStyle w:val="a0"/>
        <w:spacing w:line="360" w:lineRule="auto"/>
        <w:jc w:val="both"/>
        <w:rPr>
          <w:sz w:val="28"/>
          <w:szCs w:val="28"/>
        </w:rPr>
      </w:pPr>
    </w:p>
    <w:p w:rsidR="006F1F83" w:rsidRDefault="006F1F83" w:rsidP="006A1259">
      <w:pPr>
        <w:pStyle w:val="ab"/>
        <w:spacing w:line="360" w:lineRule="auto"/>
        <w:jc w:val="both"/>
        <w:rPr>
          <w:sz w:val="28"/>
          <w:szCs w:val="28"/>
        </w:rPr>
      </w:pPr>
      <w:r>
        <w:rPr>
          <w:rStyle w:val="af2"/>
          <w:sz w:val="28"/>
          <w:szCs w:val="28"/>
        </w:rPr>
        <w:t xml:space="preserve">Интернет </w:t>
      </w:r>
      <w:r w:rsidRPr="006F1F83">
        <w:rPr>
          <w:rStyle w:val="af2"/>
          <w:sz w:val="28"/>
          <w:szCs w:val="28"/>
        </w:rPr>
        <w:t>реклам</w:t>
      </w:r>
      <w:r>
        <w:rPr>
          <w:rStyle w:val="af2"/>
          <w:sz w:val="28"/>
          <w:szCs w:val="28"/>
        </w:rPr>
        <w:t>а подразделяется на следующие виды</w:t>
      </w:r>
      <w:r w:rsidRPr="006F1F83">
        <w:rPr>
          <w:rStyle w:val="af2"/>
          <w:sz w:val="28"/>
          <w:szCs w:val="28"/>
        </w:rPr>
        <w:t>:</w:t>
      </w:r>
      <w:r w:rsidRPr="006F1F83">
        <w:rPr>
          <w:sz w:val="28"/>
          <w:szCs w:val="28"/>
        </w:rPr>
        <w:t xml:space="preserve"> </w:t>
      </w:r>
    </w:p>
    <w:p w:rsidR="006F1F83" w:rsidRDefault="006F1F83" w:rsidP="006A1259">
      <w:pPr>
        <w:pStyle w:val="ab"/>
        <w:spacing w:line="360" w:lineRule="auto"/>
        <w:jc w:val="both"/>
        <w:rPr>
          <w:sz w:val="28"/>
          <w:szCs w:val="28"/>
        </w:rPr>
      </w:pPr>
      <w:bookmarkStart w:id="13" w:name="_Toc264152984"/>
      <w:r w:rsidRPr="0091770E">
        <w:rPr>
          <w:rStyle w:val="3140"/>
        </w:rPr>
        <w:t>Поисковая реклама</w:t>
      </w:r>
      <w:bookmarkEnd w:id="13"/>
      <w:r w:rsidRPr="006F1F83">
        <w:rPr>
          <w:sz w:val="28"/>
          <w:szCs w:val="28"/>
        </w:rPr>
        <w:t xml:space="preserve"> 50% от общей суммы расходов на интернет-рекламу.  Это оптимизация поисковых машин и рекламные кампании по принципу «цена за клик». Три крупнейших источника поисковой рекламы  в мире - Google, Yahoo и MSN (в России Яндекс, Рамблер и Google). Эти поисковые машины владеют 98% всего рынка поисковой рекламы. Каждый поисковик имеет свою систему проведения рекламных кампаний по принципу «цена за клик», интерфейс проведения достаточно дружелюбен. Самое главное,  что с помощью поисковых машин можно сделать трафик максимально полезным. Поисковая реклама очень проста в действии, настройке, оплате. Все что Вам нужно - выбрать ключевые слова и регион. Надо отметить, что платить надо только за реальные клики, то есть Вы не будете платить, если никто не пройдет по объявлению (как</w:t>
      </w:r>
      <w:r w:rsidR="00D93583">
        <w:rPr>
          <w:sz w:val="28"/>
          <w:szCs w:val="28"/>
        </w:rPr>
        <w:t xml:space="preserve"> это происходит в</w:t>
      </w:r>
      <w:r w:rsidRPr="006F1F83">
        <w:rPr>
          <w:sz w:val="28"/>
          <w:szCs w:val="28"/>
        </w:rPr>
        <w:t xml:space="preserve"> Яндекс директ). </w:t>
      </w:r>
      <w:r w:rsidR="00D93583">
        <w:rPr>
          <w:sz w:val="28"/>
          <w:szCs w:val="28"/>
        </w:rPr>
        <w:t xml:space="preserve">Вы только представьте, что Вам надо будет </w:t>
      </w:r>
      <w:r w:rsidRPr="006F1F83">
        <w:rPr>
          <w:sz w:val="28"/>
          <w:szCs w:val="28"/>
        </w:rPr>
        <w:t>платить за рекламный щит на Ярославке, только если кто-то позвонит? Эксперты утверждают, что объем этого типа рекламы</w:t>
      </w:r>
      <w:r w:rsidR="00D93583">
        <w:rPr>
          <w:sz w:val="28"/>
          <w:szCs w:val="28"/>
        </w:rPr>
        <w:t xml:space="preserve"> продолжает сильно расти</w:t>
      </w:r>
      <w:r w:rsidRPr="006F1F83">
        <w:rPr>
          <w:sz w:val="28"/>
          <w:szCs w:val="28"/>
        </w:rPr>
        <w:t>.</w:t>
      </w:r>
    </w:p>
    <w:p w:rsidR="006F1F83" w:rsidRDefault="006F1F83" w:rsidP="006A1259">
      <w:pPr>
        <w:pStyle w:val="ab"/>
        <w:spacing w:line="360" w:lineRule="auto"/>
        <w:jc w:val="both"/>
        <w:rPr>
          <w:sz w:val="28"/>
          <w:szCs w:val="28"/>
        </w:rPr>
      </w:pPr>
      <w:bookmarkStart w:id="14" w:name="_Toc264152985"/>
      <w:r w:rsidRPr="0091770E">
        <w:rPr>
          <w:rStyle w:val="3140"/>
        </w:rPr>
        <w:t>Баннерная реклама</w:t>
      </w:r>
      <w:bookmarkEnd w:id="14"/>
      <w:r w:rsidRPr="006F1F83">
        <w:rPr>
          <w:sz w:val="28"/>
          <w:szCs w:val="28"/>
        </w:rPr>
        <w:t xml:space="preserve"> 21% от всей интернет</w:t>
      </w:r>
      <w:r w:rsidR="00D93583">
        <w:rPr>
          <w:sz w:val="28"/>
          <w:szCs w:val="28"/>
        </w:rPr>
        <w:t xml:space="preserve"> </w:t>
      </w:r>
      <w:r w:rsidRPr="006F1F83">
        <w:rPr>
          <w:sz w:val="28"/>
          <w:szCs w:val="28"/>
        </w:rPr>
        <w:t>рекламы.</w:t>
      </w:r>
      <w:r w:rsidR="00E87123" w:rsidRPr="00E87123">
        <w:rPr>
          <w:sz w:val="28"/>
          <w:szCs w:val="28"/>
        </w:rPr>
        <w:t xml:space="preserve"> </w:t>
      </w:r>
      <w:r w:rsidR="00E87123">
        <w:rPr>
          <w:sz w:val="28"/>
          <w:szCs w:val="28"/>
        </w:rPr>
        <w:t xml:space="preserve">Как правило, баннер представляет собой прямоугольное графическое изображение с эффектом «слайд шоу» в формате GIF или JPG, хотя встречаются экземпляры, созданные с помощью JAVA (язык программирования), ShockWave (мультимедиа-технология) и т.д. Баннер помещается на </w:t>
      </w:r>
      <w:r w:rsidR="00E87123">
        <w:rPr>
          <w:sz w:val="28"/>
          <w:szCs w:val="28"/>
          <w:lang w:val="en-US"/>
        </w:rPr>
        <w:t>Web</w:t>
      </w:r>
      <w:r w:rsidR="00E87123">
        <w:rPr>
          <w:sz w:val="28"/>
          <w:szCs w:val="28"/>
        </w:rPr>
        <w:t xml:space="preserve">-странице и имеет гиперссылку на сервер Вашей фирмы. В настоящее время не существует официально принятых стандартов по размеру баннеров, хотя наиболее распространенным является размер 468х60 пикселей. </w:t>
      </w:r>
      <w:r w:rsidRPr="006F1F83">
        <w:rPr>
          <w:sz w:val="28"/>
          <w:szCs w:val="28"/>
        </w:rPr>
        <w:t xml:space="preserve">Недостаток этого </w:t>
      </w:r>
      <w:r w:rsidRPr="006F1F83">
        <w:rPr>
          <w:rStyle w:val="af2"/>
          <w:b w:val="0"/>
          <w:sz w:val="28"/>
          <w:szCs w:val="28"/>
        </w:rPr>
        <w:t>вида интернет рекламы</w:t>
      </w:r>
      <w:r w:rsidRPr="006F1F83">
        <w:rPr>
          <w:sz w:val="28"/>
          <w:szCs w:val="28"/>
        </w:rPr>
        <w:t xml:space="preserve"> в том, что платите за показы вне зависимости от того, сколько людей придёт на сайт. Это довольно рискованный вид рекламы, но существует множество различных площадок для размещения и порой она оказывается эффективнее поисковой. Главное - найти правильные ресурсы</w:t>
      </w:r>
      <w:r w:rsidR="00E87123">
        <w:rPr>
          <w:sz w:val="28"/>
          <w:szCs w:val="28"/>
        </w:rPr>
        <w:t xml:space="preserve"> для размещения, с учётом целевой аудитории</w:t>
      </w:r>
      <w:r w:rsidRPr="006F1F83">
        <w:rPr>
          <w:sz w:val="28"/>
          <w:szCs w:val="28"/>
        </w:rPr>
        <w:t>.</w:t>
      </w:r>
    </w:p>
    <w:p w:rsidR="006F1F83" w:rsidRDefault="006F1F83" w:rsidP="006A1259">
      <w:pPr>
        <w:pStyle w:val="ab"/>
        <w:spacing w:line="360" w:lineRule="auto"/>
        <w:jc w:val="both"/>
        <w:rPr>
          <w:sz w:val="28"/>
          <w:szCs w:val="28"/>
        </w:rPr>
      </w:pPr>
      <w:bookmarkStart w:id="15" w:name="_Toc264152986"/>
      <w:r w:rsidRPr="0091770E">
        <w:rPr>
          <w:rStyle w:val="3140"/>
        </w:rPr>
        <w:t>Контекстная реклама</w:t>
      </w:r>
      <w:bookmarkEnd w:id="15"/>
      <w:r w:rsidRPr="006F1F83">
        <w:rPr>
          <w:sz w:val="28"/>
          <w:szCs w:val="28"/>
        </w:rPr>
        <w:t xml:space="preserve"> 17% от всего объема интернет</w:t>
      </w:r>
      <w:r w:rsidR="00F35F80">
        <w:rPr>
          <w:sz w:val="28"/>
          <w:szCs w:val="28"/>
        </w:rPr>
        <w:t xml:space="preserve"> </w:t>
      </w:r>
      <w:r w:rsidRPr="006F1F83">
        <w:rPr>
          <w:sz w:val="28"/>
          <w:szCs w:val="28"/>
        </w:rPr>
        <w:t xml:space="preserve">рекламы, в прошлом году на подобную рекламу было потрачено порядка $4 биллионов. </w:t>
      </w:r>
      <w:r w:rsidR="00EC7EB7" w:rsidRPr="00EC7EB7">
        <w:rPr>
          <w:bCs/>
          <w:sz w:val="28"/>
          <w:szCs w:val="28"/>
        </w:rPr>
        <w:t>Контекстная реклама</w:t>
      </w:r>
      <w:r w:rsidR="00EC7EB7">
        <w:rPr>
          <w:sz w:val="28"/>
          <w:szCs w:val="28"/>
        </w:rPr>
        <w:t xml:space="preserve"> </w:t>
      </w:r>
      <w:r w:rsidR="00EC7EB7" w:rsidRPr="00EC7EB7">
        <w:rPr>
          <w:sz w:val="28"/>
          <w:szCs w:val="28"/>
        </w:rPr>
        <w:t xml:space="preserve">— размещение текстово-графических рекламных материалов рядом с результатами поиска на сайтах, предлагающих пользователю функцию поиска. Демонстрация тех или иных рекламных сообщений зависит от поискового запроса пользователя. Как правило, поисковая реклама имеет форму </w:t>
      </w:r>
      <w:r w:rsidR="00EC7EB7" w:rsidRPr="00EC7EB7">
        <w:rPr>
          <w:iCs/>
          <w:sz w:val="28"/>
          <w:szCs w:val="28"/>
        </w:rPr>
        <w:t xml:space="preserve">текстовой рекламы </w:t>
      </w:r>
      <w:r w:rsidR="00EC7EB7" w:rsidRPr="00EC7EB7">
        <w:rPr>
          <w:sz w:val="28"/>
          <w:szCs w:val="28"/>
        </w:rPr>
        <w:t>.</w:t>
      </w:r>
      <w:r w:rsidRPr="006F1F83">
        <w:rPr>
          <w:sz w:val="28"/>
          <w:szCs w:val="28"/>
        </w:rPr>
        <w:t xml:space="preserve">За прошлый год подобная реклама заняла 1/3 от объема рекламы по ключевым запросам. Оплата происходит </w:t>
      </w:r>
      <w:r w:rsidR="00817ACB">
        <w:rPr>
          <w:sz w:val="28"/>
          <w:szCs w:val="28"/>
        </w:rPr>
        <w:t>не за количество показов а за количество переходов по рекламной ссылке. Что выгодно отличает этот ви</w:t>
      </w:r>
      <w:r w:rsidR="00D93583">
        <w:rPr>
          <w:sz w:val="28"/>
          <w:szCs w:val="28"/>
        </w:rPr>
        <w:t>д</w:t>
      </w:r>
      <w:r w:rsidR="00F35F80">
        <w:rPr>
          <w:sz w:val="28"/>
          <w:szCs w:val="28"/>
        </w:rPr>
        <w:t xml:space="preserve"> интернет рекламы от банне</w:t>
      </w:r>
      <w:r w:rsidR="00817ACB">
        <w:rPr>
          <w:sz w:val="28"/>
          <w:szCs w:val="28"/>
        </w:rPr>
        <w:t>рной.</w:t>
      </w:r>
    </w:p>
    <w:p w:rsidR="006F1F83" w:rsidRDefault="006F1F83" w:rsidP="006A1259">
      <w:pPr>
        <w:pStyle w:val="ab"/>
        <w:spacing w:line="360" w:lineRule="auto"/>
        <w:jc w:val="both"/>
        <w:rPr>
          <w:sz w:val="28"/>
          <w:szCs w:val="28"/>
        </w:rPr>
      </w:pPr>
      <w:bookmarkStart w:id="16" w:name="_Toc264152987"/>
      <w:r w:rsidRPr="0091770E">
        <w:rPr>
          <w:rStyle w:val="3140"/>
        </w:rPr>
        <w:t>Определение аудитории</w:t>
      </w:r>
      <w:bookmarkEnd w:id="16"/>
      <w:r w:rsidRPr="00F956A7">
        <w:rPr>
          <w:b/>
          <w:sz w:val="28"/>
          <w:szCs w:val="28"/>
        </w:rPr>
        <w:t xml:space="preserve"> </w:t>
      </w:r>
      <w:r w:rsidRPr="006F1F83">
        <w:rPr>
          <w:sz w:val="28"/>
          <w:szCs w:val="28"/>
        </w:rPr>
        <w:t xml:space="preserve">6% от всего объема </w:t>
      </w:r>
      <w:r w:rsidR="00F35F80" w:rsidRPr="006F1F83">
        <w:rPr>
          <w:sz w:val="28"/>
          <w:szCs w:val="28"/>
        </w:rPr>
        <w:t>интернет</w:t>
      </w:r>
      <w:r w:rsidR="00F35F80">
        <w:rPr>
          <w:sz w:val="28"/>
          <w:szCs w:val="28"/>
        </w:rPr>
        <w:t xml:space="preserve"> </w:t>
      </w:r>
      <w:r w:rsidRPr="006F1F83">
        <w:rPr>
          <w:sz w:val="28"/>
          <w:szCs w:val="28"/>
        </w:rPr>
        <w:t xml:space="preserve">рекламы или $1,4 биллиона в прошлом году. Довольно интересно, как Google </w:t>
      </w:r>
      <w:r w:rsidR="00F35F80">
        <w:rPr>
          <w:sz w:val="28"/>
          <w:szCs w:val="28"/>
        </w:rPr>
        <w:t>позиционирует этот вид рекламы</w:t>
      </w:r>
      <w:r w:rsidRPr="006F1F83">
        <w:rPr>
          <w:sz w:val="28"/>
          <w:szCs w:val="28"/>
        </w:rPr>
        <w:t>. Например, если я потрачу 1 доллар, чтобы получить 3 доллара на традиционную рекламу (ТВ, радио, пресса), то размещая рекламу в Google, я получу 9 долларов из одного.</w:t>
      </w:r>
    </w:p>
    <w:p w:rsidR="006F1F83" w:rsidRDefault="006F1F83" w:rsidP="006A1259">
      <w:pPr>
        <w:pStyle w:val="ab"/>
        <w:spacing w:line="360" w:lineRule="auto"/>
        <w:jc w:val="both"/>
        <w:rPr>
          <w:sz w:val="28"/>
          <w:szCs w:val="28"/>
        </w:rPr>
      </w:pPr>
      <w:bookmarkStart w:id="17" w:name="_Toc264152988"/>
      <w:r w:rsidRPr="0091770E">
        <w:rPr>
          <w:rStyle w:val="3140"/>
        </w:rPr>
        <w:t>Электронная почта</w:t>
      </w:r>
      <w:r w:rsidR="00263627" w:rsidRPr="0091770E">
        <w:rPr>
          <w:rStyle w:val="3140"/>
        </w:rPr>
        <w:t xml:space="preserve"> (Electronic mail, e-Mail)</w:t>
      </w:r>
      <w:bookmarkEnd w:id="17"/>
      <w:r w:rsidRPr="00263627">
        <w:rPr>
          <w:i/>
          <w:sz w:val="28"/>
          <w:szCs w:val="28"/>
        </w:rPr>
        <w:t xml:space="preserve"> </w:t>
      </w:r>
      <w:r w:rsidRPr="006F1F83">
        <w:rPr>
          <w:sz w:val="28"/>
          <w:szCs w:val="28"/>
        </w:rPr>
        <w:t>удерживает 2% от всего объема интернет-рекламы.  Сложно представить, что этот вид рекламы оценивается в 500 миллионов долларов.</w:t>
      </w:r>
    </w:p>
    <w:p w:rsidR="00EC7EB7" w:rsidRPr="00EC7EB7" w:rsidRDefault="00EC7EB7" w:rsidP="006A1259">
      <w:pPr>
        <w:pStyle w:val="ab"/>
        <w:spacing w:line="360" w:lineRule="auto"/>
        <w:jc w:val="both"/>
        <w:rPr>
          <w:sz w:val="28"/>
          <w:szCs w:val="28"/>
        </w:rPr>
      </w:pPr>
      <w:r w:rsidRPr="00EC7EB7">
        <w:rPr>
          <w:sz w:val="28"/>
          <w:szCs w:val="28"/>
        </w:rPr>
        <w:t>Для продвижения с помощью e-mail используются следующие основные методы:</w:t>
      </w:r>
    </w:p>
    <w:p w:rsidR="00EC7EB7" w:rsidRPr="00EC7EB7" w:rsidRDefault="00EC7EB7" w:rsidP="006A1259">
      <w:pPr>
        <w:numPr>
          <w:ilvl w:val="0"/>
          <w:numId w:val="25"/>
        </w:numPr>
        <w:suppressAutoHyphens w:val="0"/>
        <w:spacing w:before="100" w:beforeAutospacing="1" w:after="100" w:afterAutospacing="1" w:line="360" w:lineRule="auto"/>
        <w:jc w:val="both"/>
        <w:rPr>
          <w:sz w:val="28"/>
          <w:szCs w:val="28"/>
          <w:lang w:val="en-US"/>
        </w:rPr>
      </w:pPr>
      <w:r w:rsidRPr="00F956A7">
        <w:rPr>
          <w:bCs/>
          <w:sz w:val="28"/>
          <w:szCs w:val="28"/>
          <w:u w:val="single"/>
        </w:rPr>
        <w:t>Рассылки</w:t>
      </w:r>
      <w:r w:rsidRPr="00F956A7">
        <w:rPr>
          <w:bCs/>
          <w:sz w:val="28"/>
          <w:szCs w:val="28"/>
          <w:u w:val="single"/>
          <w:lang w:val="en-US"/>
        </w:rPr>
        <w:t xml:space="preserve"> </w:t>
      </w:r>
      <w:r w:rsidRPr="00F956A7">
        <w:rPr>
          <w:bCs/>
          <w:sz w:val="28"/>
          <w:szCs w:val="28"/>
          <w:u w:val="single"/>
        </w:rPr>
        <w:t>подписчикам</w:t>
      </w:r>
      <w:r w:rsidRPr="00F956A7">
        <w:rPr>
          <w:bCs/>
          <w:sz w:val="28"/>
          <w:szCs w:val="28"/>
          <w:u w:val="single"/>
          <w:lang w:val="en-US"/>
        </w:rPr>
        <w:t xml:space="preserve"> </w:t>
      </w:r>
    </w:p>
    <w:p w:rsidR="00EC7EB7" w:rsidRPr="00EC7EB7" w:rsidRDefault="00EC7EB7" w:rsidP="006A1259">
      <w:pPr>
        <w:pStyle w:val="ab"/>
        <w:spacing w:line="360" w:lineRule="auto"/>
        <w:jc w:val="both"/>
        <w:rPr>
          <w:sz w:val="28"/>
          <w:szCs w:val="28"/>
        </w:rPr>
      </w:pPr>
      <w:r w:rsidRPr="00EC7EB7">
        <w:rPr>
          <w:sz w:val="28"/>
          <w:szCs w:val="28"/>
        </w:rPr>
        <w:t>В Интернете существует множество списков рассылки, которые посвящены различным тематикам. Получатели подобных писем собственноручно подписались на рассылку, и в любой момент у них есть право и возможность отменить свою подписку. Существуют открытые рассылки (для всех желающих), закрытые (для людей определенного круга), бесплатные (существующие за счет энтузиазма создателей, спонсорской поддержки, платных рекламодателей), платные. Так как список рассылки обычно представляет собой средство вещания для определенной целевой группы и часто имеет тысячи подписчиков, он является эффективным инструментом маркетинга. Ряд компаний на своих официальных сайтах предлагает посетителям подписаться на рассылку, информирующую о новостях компании и обновлениях сайта. Данная рассылка напоминает подписчикам о сайте и бизнесе его владельца, информируя и стимулируя повторные визиты.</w:t>
      </w:r>
    </w:p>
    <w:p w:rsidR="00EC7EB7" w:rsidRPr="00EC7EB7" w:rsidRDefault="00EC7EB7" w:rsidP="006A1259">
      <w:pPr>
        <w:numPr>
          <w:ilvl w:val="0"/>
          <w:numId w:val="26"/>
        </w:numPr>
        <w:suppressAutoHyphens w:val="0"/>
        <w:spacing w:before="100" w:beforeAutospacing="1" w:after="100" w:afterAutospacing="1" w:line="360" w:lineRule="auto"/>
        <w:jc w:val="both"/>
        <w:rPr>
          <w:sz w:val="28"/>
          <w:szCs w:val="28"/>
        </w:rPr>
      </w:pPr>
      <w:r w:rsidRPr="00F956A7">
        <w:rPr>
          <w:bCs/>
          <w:sz w:val="28"/>
          <w:szCs w:val="28"/>
          <w:u w:val="single"/>
        </w:rPr>
        <w:t>Размещение рекламы в новостных рассылках</w:t>
      </w:r>
      <w:r w:rsidRPr="00EC7EB7">
        <w:rPr>
          <w:sz w:val="28"/>
          <w:szCs w:val="28"/>
        </w:rPr>
        <w:t xml:space="preserve"> — значительное число рассылок подписчикам имеет новостной характер и функционирует аналогично </w:t>
      </w:r>
      <w:r w:rsidRPr="00263627">
        <w:rPr>
          <w:sz w:val="28"/>
          <w:szCs w:val="28"/>
        </w:rPr>
        <w:t>СМИ</w:t>
      </w:r>
      <w:r w:rsidRPr="00EC7EB7">
        <w:rPr>
          <w:sz w:val="28"/>
          <w:szCs w:val="28"/>
        </w:rPr>
        <w:t xml:space="preserve">, получая доход в том числе от размещения рекламы. </w:t>
      </w:r>
    </w:p>
    <w:p w:rsidR="00EC7EB7" w:rsidRPr="00F956A7" w:rsidRDefault="00EC7EB7" w:rsidP="006A1259">
      <w:pPr>
        <w:numPr>
          <w:ilvl w:val="0"/>
          <w:numId w:val="27"/>
        </w:numPr>
        <w:suppressAutoHyphens w:val="0"/>
        <w:spacing w:before="100" w:beforeAutospacing="1" w:after="100" w:afterAutospacing="1" w:line="360" w:lineRule="auto"/>
        <w:jc w:val="both"/>
        <w:rPr>
          <w:sz w:val="28"/>
          <w:szCs w:val="28"/>
          <w:u w:val="single"/>
        </w:rPr>
      </w:pPr>
      <w:r w:rsidRPr="00F956A7">
        <w:rPr>
          <w:sz w:val="28"/>
          <w:szCs w:val="28"/>
          <w:u w:val="single"/>
        </w:rPr>
        <w:t xml:space="preserve">Несанкционированная рассылка </w:t>
      </w:r>
    </w:p>
    <w:p w:rsidR="00EC7EB7" w:rsidRPr="00EC7EB7" w:rsidRDefault="00EC7EB7" w:rsidP="006A1259">
      <w:pPr>
        <w:numPr>
          <w:ilvl w:val="1"/>
          <w:numId w:val="27"/>
        </w:numPr>
        <w:tabs>
          <w:tab w:val="clear" w:pos="1440"/>
          <w:tab w:val="num" w:pos="993"/>
        </w:tabs>
        <w:suppressAutoHyphens w:val="0"/>
        <w:spacing w:before="100" w:beforeAutospacing="1" w:after="100" w:afterAutospacing="1" w:line="360" w:lineRule="auto"/>
        <w:ind w:left="993" w:hanging="284"/>
        <w:jc w:val="both"/>
        <w:rPr>
          <w:sz w:val="28"/>
          <w:szCs w:val="28"/>
        </w:rPr>
      </w:pPr>
      <w:r w:rsidRPr="00F956A7">
        <w:rPr>
          <w:bCs/>
          <w:i/>
          <w:sz w:val="28"/>
          <w:szCs w:val="28"/>
        </w:rPr>
        <w:t>Спам</w:t>
      </w:r>
      <w:r w:rsidRPr="00F956A7">
        <w:rPr>
          <w:i/>
          <w:sz w:val="28"/>
          <w:szCs w:val="28"/>
        </w:rPr>
        <w:t> </w:t>
      </w:r>
      <w:r w:rsidRPr="00EC7EB7">
        <w:rPr>
          <w:sz w:val="28"/>
          <w:szCs w:val="28"/>
        </w:rPr>
        <w:t>— массовая рассылка рекламных объявлений по электронной почте без согласия получателей. Рассылка спама считается нарушением этикета и правил применения компьютерных сетей.</w:t>
      </w:r>
      <w:r w:rsidR="00263627">
        <w:rPr>
          <w:sz w:val="28"/>
          <w:szCs w:val="28"/>
        </w:rPr>
        <w:t xml:space="preserve"> Также запрещается ФЗ «о рекламе». Это единственное </w:t>
      </w:r>
      <w:r w:rsidR="00F35F80">
        <w:rPr>
          <w:sz w:val="28"/>
          <w:szCs w:val="28"/>
        </w:rPr>
        <w:t>ограничение,</w:t>
      </w:r>
      <w:r w:rsidR="00263627">
        <w:rPr>
          <w:sz w:val="28"/>
          <w:szCs w:val="28"/>
        </w:rPr>
        <w:t xml:space="preserve"> накладываемое им на интернет рекламу.</w:t>
      </w:r>
      <w:r w:rsidRPr="00EC7EB7">
        <w:rPr>
          <w:sz w:val="28"/>
          <w:szCs w:val="28"/>
        </w:rPr>
        <w:t xml:space="preserve"> Специфичность этого вида интернет</w:t>
      </w:r>
      <w:r w:rsidR="00263627">
        <w:rPr>
          <w:sz w:val="28"/>
          <w:szCs w:val="28"/>
        </w:rPr>
        <w:t xml:space="preserve"> </w:t>
      </w:r>
      <w:r w:rsidRPr="00EC7EB7">
        <w:rPr>
          <w:sz w:val="28"/>
          <w:szCs w:val="28"/>
        </w:rPr>
        <w:t xml:space="preserve">продвижения состоит не в анонимности рекламораспространителя и не в том, что </w:t>
      </w:r>
      <w:r w:rsidRPr="00263627">
        <w:rPr>
          <w:sz w:val="28"/>
          <w:szCs w:val="28"/>
        </w:rPr>
        <w:t>спам</w:t>
      </w:r>
      <w:r w:rsidRPr="00EC7EB7">
        <w:rPr>
          <w:sz w:val="28"/>
          <w:szCs w:val="28"/>
        </w:rPr>
        <w:t xml:space="preserve"> — незапрошенная рассылка (многие виды рекламы являются незапрошенными или «несанкционированными», многие — анонимными). Особенность спама в том, что основную часть затрат по доставке рекламы несут потребители и </w:t>
      </w:r>
      <w:r w:rsidRPr="00263627">
        <w:rPr>
          <w:sz w:val="28"/>
          <w:szCs w:val="28"/>
        </w:rPr>
        <w:t>интернет-провайдеры</w:t>
      </w:r>
      <w:r w:rsidRPr="00EC7EB7">
        <w:rPr>
          <w:sz w:val="28"/>
          <w:szCs w:val="28"/>
        </w:rPr>
        <w:t xml:space="preserve">, тогда как источник спама ничем не компенсирует им доставку сообщений. По данному признаку спам не является рекламой, поскольку реклама по определению использует платные каналы доведения сообщения до аудитории. </w:t>
      </w:r>
    </w:p>
    <w:p w:rsidR="00EC7EB7" w:rsidRPr="00EC7EB7" w:rsidRDefault="00EC7EB7" w:rsidP="006A1259">
      <w:pPr>
        <w:numPr>
          <w:ilvl w:val="1"/>
          <w:numId w:val="27"/>
        </w:numPr>
        <w:tabs>
          <w:tab w:val="clear" w:pos="1440"/>
          <w:tab w:val="num" w:pos="993"/>
        </w:tabs>
        <w:suppressAutoHyphens w:val="0"/>
        <w:spacing w:before="100" w:beforeAutospacing="1" w:after="100" w:afterAutospacing="1" w:line="360" w:lineRule="auto"/>
        <w:ind w:left="993" w:hanging="284"/>
        <w:jc w:val="both"/>
        <w:rPr>
          <w:sz w:val="28"/>
          <w:szCs w:val="28"/>
        </w:rPr>
      </w:pPr>
      <w:r w:rsidRPr="00F956A7">
        <w:rPr>
          <w:bCs/>
          <w:i/>
          <w:sz w:val="28"/>
          <w:szCs w:val="28"/>
        </w:rPr>
        <w:t>Индивидуальные письма</w:t>
      </w:r>
      <w:r w:rsidRPr="00EC7EB7">
        <w:rPr>
          <w:sz w:val="28"/>
          <w:szCs w:val="28"/>
        </w:rPr>
        <w:t>: рассылка индивидуальных писем по электронной почте — инструмент директ-маркетинга, требующий времени и персонализации сообщений. Ему предшествует работа по сбору адресов. С другой стороны, письмо попадает именно тем представителям аудитории, в чьем внимании инициатор рассылки в наибольшей степени заинтересован.</w:t>
      </w:r>
    </w:p>
    <w:p w:rsidR="00EC7EB7" w:rsidRDefault="00817ACB" w:rsidP="006A1259">
      <w:pPr>
        <w:pStyle w:val="ab"/>
        <w:spacing w:line="360" w:lineRule="auto"/>
        <w:jc w:val="both"/>
        <w:rPr>
          <w:sz w:val="28"/>
          <w:szCs w:val="28"/>
        </w:rPr>
      </w:pPr>
      <w:r>
        <w:rPr>
          <w:sz w:val="28"/>
          <w:szCs w:val="28"/>
        </w:rPr>
        <w:t>Также существую</w:t>
      </w:r>
      <w:r w:rsidR="00F35F80">
        <w:rPr>
          <w:sz w:val="28"/>
          <w:szCs w:val="28"/>
        </w:rPr>
        <w:t>т и другие</w:t>
      </w:r>
      <w:r>
        <w:rPr>
          <w:sz w:val="28"/>
          <w:szCs w:val="28"/>
        </w:rPr>
        <w:t xml:space="preserve"> виды интернет рекламы. Они занимаю</w:t>
      </w:r>
      <w:r w:rsidR="00F35F80">
        <w:rPr>
          <w:sz w:val="28"/>
          <w:szCs w:val="28"/>
        </w:rPr>
        <w:t xml:space="preserve">т </w:t>
      </w:r>
      <w:r>
        <w:rPr>
          <w:sz w:val="28"/>
          <w:szCs w:val="28"/>
        </w:rPr>
        <w:t>очень маленький процент от общего объёма. Вот некоторые из них:</w:t>
      </w:r>
    </w:p>
    <w:p w:rsidR="00817ACB" w:rsidRPr="00F956A7" w:rsidRDefault="00817ACB" w:rsidP="006A1259">
      <w:pPr>
        <w:pStyle w:val="314"/>
        <w:jc w:val="both"/>
      </w:pPr>
      <w:bookmarkStart w:id="18" w:name="_Toc264152989"/>
      <w:r w:rsidRPr="00F956A7">
        <w:rPr>
          <w:rStyle w:val="mw-headline"/>
        </w:rPr>
        <w:t>Просмотр рекламы за плату или подписка на рекламу</w:t>
      </w:r>
      <w:bookmarkEnd w:id="18"/>
    </w:p>
    <w:p w:rsidR="00817ACB" w:rsidRPr="00F956A7" w:rsidRDefault="00817ACB" w:rsidP="006A1259">
      <w:pPr>
        <w:pStyle w:val="ab"/>
        <w:spacing w:line="360" w:lineRule="auto"/>
        <w:jc w:val="both"/>
        <w:rPr>
          <w:sz w:val="28"/>
          <w:szCs w:val="28"/>
        </w:rPr>
      </w:pPr>
      <w:r w:rsidRPr="00F956A7">
        <w:rPr>
          <w:sz w:val="28"/>
          <w:szCs w:val="28"/>
        </w:rPr>
        <w:t xml:space="preserve">При регистрации на определенных сайтах вам </w:t>
      </w:r>
      <w:r w:rsidR="00F956A7" w:rsidRPr="00F956A7">
        <w:rPr>
          <w:sz w:val="28"/>
          <w:szCs w:val="28"/>
        </w:rPr>
        <w:t>выдается</w:t>
      </w:r>
      <w:r w:rsidRPr="00F956A7">
        <w:rPr>
          <w:sz w:val="28"/>
          <w:szCs w:val="28"/>
        </w:rPr>
        <w:t xml:space="preserve"> несколько рекламных ссылок в день</w:t>
      </w:r>
      <w:r w:rsidR="00F35F80">
        <w:rPr>
          <w:sz w:val="28"/>
          <w:szCs w:val="28"/>
        </w:rPr>
        <w:t>,</w:t>
      </w:r>
      <w:r w:rsidRPr="00F956A7">
        <w:rPr>
          <w:sz w:val="28"/>
          <w:szCs w:val="28"/>
        </w:rPr>
        <w:t xml:space="preserve"> которые вы должны просмотреть примерно по 2 минуты. За каждую ссылку вам даётся символическое </w:t>
      </w:r>
      <w:r w:rsidR="00F956A7" w:rsidRPr="00F956A7">
        <w:rPr>
          <w:sz w:val="28"/>
          <w:szCs w:val="28"/>
        </w:rPr>
        <w:t>вознаграждение</w:t>
      </w:r>
      <w:r w:rsidRPr="00F956A7">
        <w:rPr>
          <w:sz w:val="28"/>
          <w:szCs w:val="28"/>
        </w:rPr>
        <w:t xml:space="preserve"> </w:t>
      </w:r>
      <w:r w:rsidR="00F956A7" w:rsidRPr="00F956A7">
        <w:rPr>
          <w:sz w:val="28"/>
          <w:szCs w:val="28"/>
        </w:rPr>
        <w:t>в среднем</w:t>
      </w:r>
      <w:r w:rsidRPr="00F956A7">
        <w:rPr>
          <w:sz w:val="28"/>
          <w:szCs w:val="28"/>
        </w:rPr>
        <w:t xml:space="preserve"> 0,</w:t>
      </w:r>
      <w:r w:rsidR="00F956A7" w:rsidRPr="00F956A7">
        <w:rPr>
          <w:sz w:val="28"/>
          <w:szCs w:val="28"/>
        </w:rPr>
        <w:t xml:space="preserve">05 $. Также вы получаете большую плату за приглашения в сервис своих друзей и знакомых. </w:t>
      </w:r>
      <w:r w:rsidRPr="00F956A7">
        <w:rPr>
          <w:sz w:val="28"/>
          <w:szCs w:val="28"/>
        </w:rPr>
        <w:t xml:space="preserve">Этот метод не показал особой эффективности в сравнении с другими и в настоящее время используется мало. </w:t>
      </w:r>
    </w:p>
    <w:p w:rsidR="00817ACB" w:rsidRPr="00F956A7" w:rsidRDefault="00817ACB" w:rsidP="006A1259">
      <w:pPr>
        <w:pStyle w:val="314"/>
        <w:jc w:val="both"/>
      </w:pPr>
      <w:bookmarkStart w:id="19" w:name="_Toc264152990"/>
      <w:r w:rsidRPr="00F956A7">
        <w:rPr>
          <w:rStyle w:val="mw-headline"/>
        </w:rPr>
        <w:t>Электронная доска объявлений</w:t>
      </w:r>
      <w:bookmarkEnd w:id="19"/>
    </w:p>
    <w:p w:rsidR="00817ACB" w:rsidRPr="00F956A7" w:rsidRDefault="00817ACB" w:rsidP="006A1259">
      <w:pPr>
        <w:pStyle w:val="ab"/>
        <w:spacing w:line="360" w:lineRule="auto"/>
        <w:jc w:val="both"/>
        <w:rPr>
          <w:sz w:val="28"/>
          <w:szCs w:val="28"/>
        </w:rPr>
      </w:pPr>
      <w:r w:rsidRPr="00F956A7">
        <w:rPr>
          <w:sz w:val="28"/>
          <w:szCs w:val="28"/>
        </w:rPr>
        <w:t>Сайт, по содержанию вполне аналогичный обычным бытовым доскам объявлений или рекламным газетам. Качественно отличается от них высокой оперативностью обновления содержимого и глобальной доступностью.</w:t>
      </w:r>
      <w:r w:rsidR="00F956A7" w:rsidRPr="00F956A7">
        <w:rPr>
          <w:sz w:val="28"/>
          <w:szCs w:val="28"/>
        </w:rPr>
        <w:t xml:space="preserve"> Размещение объявлений на таком сайте бесплатно. Но за демонстрацию их в «топе» сайта взимается плата.</w:t>
      </w:r>
    </w:p>
    <w:p w:rsidR="00817ACB" w:rsidRPr="00F956A7" w:rsidRDefault="00817ACB" w:rsidP="006A1259">
      <w:pPr>
        <w:pStyle w:val="314"/>
        <w:jc w:val="both"/>
      </w:pPr>
      <w:bookmarkStart w:id="20" w:name="_Toc264152991"/>
      <w:r w:rsidRPr="00F956A7">
        <w:rPr>
          <w:rStyle w:val="mw-headline"/>
        </w:rPr>
        <w:t>Регистрация в каталогах</w:t>
      </w:r>
      <w:bookmarkEnd w:id="20"/>
    </w:p>
    <w:p w:rsidR="00817ACB" w:rsidRPr="00F956A7" w:rsidRDefault="00817ACB" w:rsidP="006A1259">
      <w:pPr>
        <w:pStyle w:val="ab"/>
        <w:spacing w:line="360" w:lineRule="auto"/>
        <w:jc w:val="both"/>
        <w:rPr>
          <w:sz w:val="28"/>
          <w:szCs w:val="28"/>
        </w:rPr>
      </w:pPr>
      <w:r w:rsidRPr="00F956A7">
        <w:rPr>
          <w:sz w:val="28"/>
          <w:szCs w:val="28"/>
        </w:rPr>
        <w:t>Этот вид рекламы также не очень специфичен для Интернета — в офлайне тоже есть каталоги и справочники, внесение в которые да</w:t>
      </w:r>
      <w:r w:rsidR="00E51B43">
        <w:rPr>
          <w:sz w:val="28"/>
          <w:szCs w:val="28"/>
        </w:rPr>
        <w:t xml:space="preserve">ёт свою долю клиентов. Интернет </w:t>
      </w:r>
      <w:r w:rsidRPr="00F956A7">
        <w:rPr>
          <w:sz w:val="28"/>
          <w:szCs w:val="28"/>
        </w:rPr>
        <w:t xml:space="preserve">каталоги отличаются от офлайновых своим количеством. На данный момент регистрация в каталогах не является успешным методом продвижения, так как поисковые системы могут </w:t>
      </w:r>
      <w:r w:rsidR="00F35F80" w:rsidRPr="00F956A7">
        <w:rPr>
          <w:sz w:val="28"/>
          <w:szCs w:val="28"/>
        </w:rPr>
        <w:t>анализировать,</w:t>
      </w:r>
      <w:r w:rsidRPr="00F956A7">
        <w:rPr>
          <w:sz w:val="28"/>
          <w:szCs w:val="28"/>
        </w:rPr>
        <w:t xml:space="preserve"> откуда ведет ссылка. Таким </w:t>
      </w:r>
      <w:r w:rsidR="00F35F80" w:rsidRPr="00F956A7">
        <w:rPr>
          <w:sz w:val="28"/>
          <w:szCs w:val="28"/>
        </w:rPr>
        <w:t>образом,</w:t>
      </w:r>
      <w:r w:rsidRPr="00F956A7">
        <w:rPr>
          <w:sz w:val="28"/>
          <w:szCs w:val="28"/>
        </w:rPr>
        <w:t xml:space="preserve"> </w:t>
      </w:r>
      <w:r w:rsidR="00F35F80" w:rsidRPr="00F956A7">
        <w:rPr>
          <w:sz w:val="28"/>
          <w:szCs w:val="28"/>
        </w:rPr>
        <w:t>ссылки,</w:t>
      </w:r>
      <w:r w:rsidRPr="00F956A7">
        <w:rPr>
          <w:sz w:val="28"/>
          <w:szCs w:val="28"/>
        </w:rPr>
        <w:t xml:space="preserve"> ведущие из каталогов</w:t>
      </w:r>
      <w:r w:rsidR="00F35F80">
        <w:rPr>
          <w:sz w:val="28"/>
          <w:szCs w:val="28"/>
        </w:rPr>
        <w:t>,</w:t>
      </w:r>
      <w:r w:rsidRPr="00F956A7">
        <w:rPr>
          <w:sz w:val="28"/>
          <w:szCs w:val="28"/>
        </w:rPr>
        <w:t xml:space="preserve"> приносят лишь небольшой процент в рейтинг сайта.</w:t>
      </w:r>
    </w:p>
    <w:p w:rsidR="00817ACB" w:rsidRPr="00F956A7" w:rsidRDefault="00817ACB" w:rsidP="006A1259">
      <w:pPr>
        <w:pStyle w:val="314"/>
        <w:jc w:val="both"/>
      </w:pPr>
      <w:bookmarkStart w:id="21" w:name="_Toc264152992"/>
      <w:r w:rsidRPr="00F956A7">
        <w:rPr>
          <w:rStyle w:val="mw-headline"/>
        </w:rPr>
        <w:t>Участие в рейтингах</w:t>
      </w:r>
      <w:bookmarkEnd w:id="21"/>
    </w:p>
    <w:p w:rsidR="00817ACB" w:rsidRDefault="00817ACB" w:rsidP="006A1259">
      <w:pPr>
        <w:pStyle w:val="ab"/>
        <w:spacing w:line="360" w:lineRule="auto"/>
        <w:jc w:val="both"/>
        <w:rPr>
          <w:sz w:val="28"/>
          <w:szCs w:val="28"/>
        </w:rPr>
      </w:pPr>
      <w:r w:rsidRPr="00F956A7">
        <w:rPr>
          <w:sz w:val="28"/>
          <w:szCs w:val="28"/>
        </w:rPr>
        <w:t>Для некоторых сайтов этот метод приносит существенную часть клиентов. Для большинства — незначительную часть. К тому же, не существует добросовестных способов подняться в рейтинге за деньги. Поэтому данный способ не укладывается в типовую экономическую схему «деньги-реклама-клиенты-деньги». Тем не менее, его с натяжкой можно отнести к методам рекламы.</w:t>
      </w:r>
    </w:p>
    <w:p w:rsidR="00BB003A" w:rsidRDefault="00BB003A" w:rsidP="006A1259">
      <w:pPr>
        <w:pStyle w:val="ab"/>
        <w:spacing w:line="360" w:lineRule="auto"/>
        <w:jc w:val="both"/>
        <w:rPr>
          <w:sz w:val="28"/>
          <w:szCs w:val="28"/>
        </w:rPr>
      </w:pPr>
      <w:r>
        <w:rPr>
          <w:sz w:val="28"/>
          <w:szCs w:val="28"/>
        </w:rPr>
        <w:t>Также существует полулегальные и крайне нелюбимые пользователями виды интернет рекламы:</w:t>
      </w:r>
    </w:p>
    <w:p w:rsidR="00BB003A" w:rsidRDefault="00BB003A" w:rsidP="006A1259">
      <w:pPr>
        <w:spacing w:line="360" w:lineRule="auto"/>
        <w:jc w:val="both"/>
        <w:rPr>
          <w:sz w:val="28"/>
          <w:szCs w:val="28"/>
        </w:rPr>
      </w:pPr>
      <w:bookmarkStart w:id="22" w:name="_Toc264152993"/>
      <w:r w:rsidRPr="0091770E">
        <w:rPr>
          <w:rStyle w:val="3140"/>
        </w:rPr>
        <w:t>Pop-up окна</w:t>
      </w:r>
      <w:bookmarkEnd w:id="22"/>
      <w:r>
        <w:rPr>
          <w:sz w:val="28"/>
          <w:szCs w:val="28"/>
        </w:rPr>
        <w:t xml:space="preserve"> это рекламные </w:t>
      </w:r>
      <w:r w:rsidR="000F5F65">
        <w:rPr>
          <w:sz w:val="28"/>
          <w:szCs w:val="28"/>
        </w:rPr>
        <w:t>баннеры,</w:t>
      </w:r>
      <w:r>
        <w:rPr>
          <w:sz w:val="28"/>
          <w:szCs w:val="28"/>
        </w:rPr>
        <w:t xml:space="preserve"> всплывающие при открытии страниц</w:t>
      </w:r>
      <w:r w:rsidR="000F5F65">
        <w:rPr>
          <w:sz w:val="28"/>
          <w:szCs w:val="28"/>
        </w:rPr>
        <w:t>ы</w:t>
      </w:r>
      <w:r>
        <w:rPr>
          <w:sz w:val="28"/>
          <w:szCs w:val="28"/>
        </w:rPr>
        <w:t xml:space="preserve"> и мешающие её просмотру пользовател</w:t>
      </w:r>
      <w:r w:rsidR="000F5F65">
        <w:rPr>
          <w:sz w:val="28"/>
          <w:szCs w:val="28"/>
        </w:rPr>
        <w:t>ем.</w:t>
      </w:r>
      <w:r>
        <w:rPr>
          <w:sz w:val="28"/>
          <w:szCs w:val="28"/>
        </w:rPr>
        <w:t xml:space="preserve"> Данный вид интернет рекламы используется только на неследящих за св</w:t>
      </w:r>
      <w:r w:rsidR="000F5F65">
        <w:rPr>
          <w:sz w:val="28"/>
          <w:szCs w:val="28"/>
        </w:rPr>
        <w:t>о</w:t>
      </w:r>
      <w:r>
        <w:rPr>
          <w:sz w:val="28"/>
          <w:szCs w:val="28"/>
        </w:rPr>
        <w:t xml:space="preserve">ей репутацией сайтах </w:t>
      </w:r>
      <w:r w:rsidR="000F5F65">
        <w:rPr>
          <w:sz w:val="28"/>
          <w:szCs w:val="28"/>
        </w:rPr>
        <w:t>с</w:t>
      </w:r>
      <w:r>
        <w:rPr>
          <w:sz w:val="28"/>
          <w:szCs w:val="28"/>
        </w:rPr>
        <w:t xml:space="preserve"> целью получения максимальной приб</w:t>
      </w:r>
      <w:r w:rsidR="000F5F65">
        <w:rPr>
          <w:sz w:val="28"/>
          <w:szCs w:val="28"/>
        </w:rPr>
        <w:t>ы</w:t>
      </w:r>
      <w:r>
        <w:rPr>
          <w:sz w:val="28"/>
          <w:szCs w:val="28"/>
        </w:rPr>
        <w:t>ли.</w:t>
      </w:r>
    </w:p>
    <w:p w:rsidR="00BB003A" w:rsidRDefault="00BB003A" w:rsidP="006A1259">
      <w:pPr>
        <w:spacing w:line="360" w:lineRule="auto"/>
        <w:jc w:val="both"/>
        <w:rPr>
          <w:sz w:val="28"/>
          <w:szCs w:val="28"/>
        </w:rPr>
      </w:pPr>
      <w:bookmarkStart w:id="23" w:name="_Toc264152994"/>
      <w:r w:rsidRPr="0091770E">
        <w:rPr>
          <w:rStyle w:val="3140"/>
        </w:rPr>
        <w:t>Spyware</w:t>
      </w:r>
      <w:bookmarkEnd w:id="23"/>
      <w:r w:rsidRPr="00BB003A">
        <w:rPr>
          <w:sz w:val="28"/>
          <w:szCs w:val="28"/>
        </w:rPr>
        <w:t xml:space="preserve"> </w:t>
      </w:r>
      <w:r w:rsidR="000F5F65">
        <w:rPr>
          <w:sz w:val="28"/>
          <w:szCs w:val="28"/>
        </w:rPr>
        <w:t xml:space="preserve">- </w:t>
      </w:r>
      <w:r w:rsidRPr="00E87123">
        <w:rPr>
          <w:sz w:val="28"/>
          <w:szCs w:val="28"/>
        </w:rPr>
        <w:t xml:space="preserve">это </w:t>
      </w:r>
      <w:r w:rsidRPr="00E87123">
        <w:rPr>
          <w:bCs/>
          <w:sz w:val="28"/>
          <w:szCs w:val="28"/>
        </w:rPr>
        <w:t>шпионское программное обеспечение</w:t>
      </w:r>
      <w:r w:rsidR="000F5F65">
        <w:rPr>
          <w:bCs/>
          <w:sz w:val="28"/>
          <w:szCs w:val="28"/>
        </w:rPr>
        <w:t>. П</w:t>
      </w:r>
      <w:r w:rsidRPr="00E87123">
        <w:rPr>
          <w:sz w:val="28"/>
          <w:szCs w:val="28"/>
        </w:rPr>
        <w:t xml:space="preserve">рограмма, которая скрытым образом устанавливается на компьютер с целью сбора информации о конфигурации компьютера, пользователе, пользовательской активности без согласия последнего. </w:t>
      </w:r>
      <w:r w:rsidR="000F5F65">
        <w:rPr>
          <w:sz w:val="28"/>
          <w:szCs w:val="28"/>
        </w:rPr>
        <w:t>Программа т</w:t>
      </w:r>
      <w:r w:rsidRPr="00E87123">
        <w:rPr>
          <w:sz w:val="28"/>
          <w:szCs w:val="28"/>
        </w:rPr>
        <w:t>акже мо</w:t>
      </w:r>
      <w:r w:rsidR="000F5F65">
        <w:rPr>
          <w:sz w:val="28"/>
          <w:szCs w:val="28"/>
        </w:rPr>
        <w:t>жет</w:t>
      </w:r>
      <w:r w:rsidRPr="00E87123">
        <w:rPr>
          <w:sz w:val="28"/>
          <w:szCs w:val="28"/>
        </w:rPr>
        <w:t xml:space="preserve"> производить другие действия: изменение настроек, установка программ без ведома пользователя, перенаправление действий пользователя. Чаще всего это рекламное </w:t>
      </w:r>
      <w:r w:rsidR="000F5F65" w:rsidRPr="00E87123">
        <w:rPr>
          <w:sz w:val="28"/>
          <w:szCs w:val="28"/>
        </w:rPr>
        <w:t>сообщение,</w:t>
      </w:r>
      <w:r w:rsidRPr="00E87123">
        <w:rPr>
          <w:sz w:val="28"/>
          <w:szCs w:val="28"/>
        </w:rPr>
        <w:t xml:space="preserve"> которое вы не можете убрать с экрана или котор</w:t>
      </w:r>
      <w:r w:rsidR="000F5F65">
        <w:rPr>
          <w:sz w:val="28"/>
          <w:szCs w:val="28"/>
        </w:rPr>
        <w:t>о</w:t>
      </w:r>
      <w:r w:rsidRPr="00E87123">
        <w:rPr>
          <w:sz w:val="28"/>
          <w:szCs w:val="28"/>
        </w:rPr>
        <w:t>е полностью парализу</w:t>
      </w:r>
      <w:r w:rsidR="000F5F65">
        <w:rPr>
          <w:sz w:val="28"/>
          <w:szCs w:val="28"/>
        </w:rPr>
        <w:t>е</w:t>
      </w:r>
      <w:r w:rsidRPr="00E87123">
        <w:rPr>
          <w:sz w:val="28"/>
          <w:szCs w:val="28"/>
        </w:rPr>
        <w:t xml:space="preserve">т работу вашего компьютера. Для её снятия с вас требуют отправки платного </w:t>
      </w:r>
      <w:r w:rsidR="000F5F65">
        <w:rPr>
          <w:sz w:val="28"/>
          <w:szCs w:val="28"/>
          <w:lang w:val="en-US"/>
        </w:rPr>
        <w:t>sms</w:t>
      </w:r>
      <w:r w:rsidRPr="00E87123">
        <w:rPr>
          <w:sz w:val="28"/>
          <w:szCs w:val="28"/>
        </w:rPr>
        <w:t>. Разумеется это нелегальный способ рекламы. Но н</w:t>
      </w:r>
      <w:r w:rsidR="000F5F65">
        <w:rPr>
          <w:sz w:val="28"/>
          <w:szCs w:val="28"/>
        </w:rPr>
        <w:t>и</w:t>
      </w:r>
      <w:r w:rsidRPr="00E87123">
        <w:rPr>
          <w:sz w:val="28"/>
          <w:szCs w:val="28"/>
        </w:rPr>
        <w:t>каких случаев наказания за него не было.</w:t>
      </w:r>
    </w:p>
    <w:p w:rsidR="006F1F83" w:rsidRDefault="006F1F83" w:rsidP="006A1259">
      <w:pPr>
        <w:pStyle w:val="ab"/>
        <w:spacing w:line="360" w:lineRule="auto"/>
        <w:jc w:val="both"/>
        <w:rPr>
          <w:rStyle w:val="af2"/>
          <w:sz w:val="28"/>
          <w:szCs w:val="28"/>
        </w:rPr>
      </w:pPr>
      <w:r w:rsidRPr="006F1F83">
        <w:rPr>
          <w:rStyle w:val="af2"/>
          <w:sz w:val="28"/>
          <w:szCs w:val="28"/>
        </w:rPr>
        <w:t xml:space="preserve">Немного </w:t>
      </w:r>
      <w:r w:rsidR="000F5F65">
        <w:rPr>
          <w:rStyle w:val="af2"/>
          <w:sz w:val="28"/>
          <w:szCs w:val="28"/>
        </w:rPr>
        <w:t>любопытной статистики о рекламе в интернете:</w:t>
      </w:r>
    </w:p>
    <w:p w:rsidR="006F1F83" w:rsidRPr="006F1F83" w:rsidRDefault="006F1F83" w:rsidP="006A1259">
      <w:pPr>
        <w:pStyle w:val="ab"/>
        <w:spacing w:line="360" w:lineRule="auto"/>
        <w:jc w:val="both"/>
        <w:rPr>
          <w:sz w:val="28"/>
          <w:szCs w:val="28"/>
        </w:rPr>
      </w:pPr>
      <w:r w:rsidRPr="006F1F83">
        <w:rPr>
          <w:sz w:val="28"/>
          <w:szCs w:val="28"/>
        </w:rPr>
        <w:t>77% пользователей  используют поисковики чаще всех остальных интернет-средств связи (баннеры, ссылки);</w:t>
      </w:r>
      <w:r w:rsidRPr="006F1F83">
        <w:rPr>
          <w:sz w:val="28"/>
          <w:szCs w:val="28"/>
        </w:rPr>
        <w:br/>
        <w:t>84% пользователей проводят в интернете более 4 часов каждый день;</w:t>
      </w:r>
      <w:r w:rsidRPr="006F1F83">
        <w:rPr>
          <w:sz w:val="28"/>
          <w:szCs w:val="28"/>
        </w:rPr>
        <w:br/>
        <w:t>55% пользователей делают покупки в результате интернет-поиска;</w:t>
      </w:r>
      <w:r w:rsidRPr="006F1F83">
        <w:rPr>
          <w:sz w:val="28"/>
          <w:szCs w:val="28"/>
        </w:rPr>
        <w:br/>
        <w:t>9% пользователей делают покупку после просмотра баннера;</w:t>
      </w:r>
      <w:r w:rsidRPr="006F1F83">
        <w:rPr>
          <w:sz w:val="28"/>
          <w:szCs w:val="28"/>
        </w:rPr>
        <w:br/>
        <w:t>80% пользователей просматривают только первые 3 результата по запросу;</w:t>
      </w:r>
      <w:r w:rsidRPr="006F1F83">
        <w:rPr>
          <w:sz w:val="28"/>
          <w:szCs w:val="28"/>
        </w:rPr>
        <w:br/>
        <w:t>54% пользователей просматривают только первую страницу, 19% - вторую и 10% пользователей - третью страницу результатов поиска.</w:t>
      </w:r>
      <w:r w:rsidR="006809F0">
        <w:rPr>
          <w:rStyle w:val="af5"/>
          <w:sz w:val="28"/>
          <w:szCs w:val="28"/>
        </w:rPr>
        <w:footnoteReference w:id="2"/>
      </w:r>
    </w:p>
    <w:p w:rsidR="00EF249C" w:rsidRDefault="00EF249C" w:rsidP="006F1F83">
      <w:pPr>
        <w:pStyle w:val="1"/>
        <w:pageBreakBefore/>
        <w:tabs>
          <w:tab w:val="left" w:pos="0"/>
        </w:tabs>
        <w:rPr>
          <w:sz w:val="28"/>
          <w:szCs w:val="28"/>
        </w:rPr>
      </w:pPr>
      <w:bookmarkStart w:id="24" w:name="_Toc264152995"/>
      <w:r>
        <w:rPr>
          <w:sz w:val="28"/>
          <w:szCs w:val="28"/>
        </w:rPr>
        <w:t>Глава 2. Анализ практики</w:t>
      </w:r>
      <w:bookmarkEnd w:id="24"/>
    </w:p>
    <w:p w:rsidR="00EF249C" w:rsidRDefault="00EF249C">
      <w:pPr>
        <w:tabs>
          <w:tab w:val="left" w:pos="0"/>
        </w:tabs>
        <w:rPr>
          <w:b/>
          <w:bCs/>
          <w:sz w:val="28"/>
          <w:szCs w:val="28"/>
        </w:rPr>
      </w:pPr>
    </w:p>
    <w:p w:rsidR="00EF249C" w:rsidRPr="006809F0" w:rsidRDefault="0091770E">
      <w:pPr>
        <w:pStyle w:val="2"/>
        <w:tabs>
          <w:tab w:val="left" w:pos="0"/>
        </w:tabs>
        <w:jc w:val="left"/>
        <w:rPr>
          <w:bCs w:val="0"/>
          <w:sz w:val="28"/>
          <w:szCs w:val="28"/>
        </w:rPr>
      </w:pPr>
      <w:bookmarkStart w:id="25" w:name="_Toc264152996"/>
      <w:r w:rsidRPr="006809F0">
        <w:rPr>
          <w:bCs w:val="0"/>
          <w:sz w:val="28"/>
          <w:szCs w:val="28"/>
        </w:rPr>
        <w:t>2.1 Пр</w:t>
      </w:r>
      <w:r w:rsidR="00863D90" w:rsidRPr="006809F0">
        <w:rPr>
          <w:bCs w:val="0"/>
          <w:sz w:val="28"/>
          <w:szCs w:val="28"/>
        </w:rPr>
        <w:t>еимущества</w:t>
      </w:r>
      <w:r w:rsidRPr="006809F0">
        <w:rPr>
          <w:bCs w:val="0"/>
          <w:sz w:val="28"/>
          <w:szCs w:val="28"/>
        </w:rPr>
        <w:t xml:space="preserve"> интернет рекламы</w:t>
      </w:r>
      <w:r w:rsidR="00EF249C" w:rsidRPr="006809F0">
        <w:rPr>
          <w:bCs w:val="0"/>
          <w:sz w:val="28"/>
          <w:szCs w:val="28"/>
        </w:rPr>
        <w:t>.</w:t>
      </w:r>
      <w:bookmarkEnd w:id="25"/>
    </w:p>
    <w:p w:rsidR="00FC1500" w:rsidRPr="00F60412" w:rsidRDefault="00FC1500" w:rsidP="007471C2">
      <w:pPr>
        <w:spacing w:line="360" w:lineRule="auto"/>
        <w:ind w:firstLine="720"/>
        <w:jc w:val="both"/>
        <w:rPr>
          <w:rStyle w:val="af2"/>
          <w:sz w:val="28"/>
          <w:szCs w:val="28"/>
        </w:rPr>
      </w:pPr>
      <w:r w:rsidRPr="00F60412">
        <w:rPr>
          <w:sz w:val="28"/>
          <w:szCs w:val="28"/>
        </w:rPr>
        <w:t xml:space="preserve">Интернет обладает рядом достоинств, которые - если их надлежащим образом донести рекламодателю – привлекут его внимание низкими расходами и весьма ощутимой отдачей. Ведь </w:t>
      </w:r>
      <w:r w:rsidRPr="00F60412">
        <w:rPr>
          <w:rStyle w:val="af2"/>
          <w:b w:val="0"/>
          <w:sz w:val="28"/>
          <w:szCs w:val="28"/>
        </w:rPr>
        <w:t>Интернет — среда максимально эффек</w:t>
      </w:r>
      <w:r w:rsidRPr="00F60412">
        <w:rPr>
          <w:rStyle w:val="af2"/>
          <w:b w:val="0"/>
          <w:sz w:val="28"/>
          <w:szCs w:val="28"/>
        </w:rPr>
        <w:t>т</w:t>
      </w:r>
      <w:r w:rsidRPr="00F60412">
        <w:rPr>
          <w:rStyle w:val="af2"/>
          <w:b w:val="0"/>
          <w:sz w:val="28"/>
          <w:szCs w:val="28"/>
        </w:rPr>
        <w:t>ного и полного представления объекта рекл</w:t>
      </w:r>
      <w:r w:rsidRPr="00F60412">
        <w:rPr>
          <w:rStyle w:val="af2"/>
          <w:b w:val="0"/>
          <w:sz w:val="28"/>
          <w:szCs w:val="28"/>
        </w:rPr>
        <w:t>а</w:t>
      </w:r>
      <w:r w:rsidRPr="00F60412">
        <w:rPr>
          <w:rStyle w:val="af2"/>
          <w:b w:val="0"/>
          <w:sz w:val="28"/>
          <w:szCs w:val="28"/>
        </w:rPr>
        <w:t>мы.</w:t>
      </w:r>
    </w:p>
    <w:p w:rsidR="00FC1500" w:rsidRPr="006007CF" w:rsidRDefault="00FC1500" w:rsidP="007471C2">
      <w:pPr>
        <w:pStyle w:val="ab"/>
        <w:spacing w:line="360" w:lineRule="auto"/>
        <w:jc w:val="both"/>
        <w:rPr>
          <w:color w:val="000000"/>
          <w:sz w:val="28"/>
          <w:szCs w:val="28"/>
        </w:rPr>
      </w:pPr>
      <w:r w:rsidRPr="006007CF">
        <w:rPr>
          <w:color w:val="000000"/>
          <w:sz w:val="28"/>
          <w:szCs w:val="28"/>
        </w:rPr>
        <w:t>Привед</w:t>
      </w:r>
      <w:r>
        <w:rPr>
          <w:color w:val="000000"/>
          <w:sz w:val="28"/>
          <w:szCs w:val="28"/>
        </w:rPr>
        <w:t xml:space="preserve">у </w:t>
      </w:r>
      <w:r w:rsidRPr="006007CF">
        <w:rPr>
          <w:color w:val="000000"/>
          <w:sz w:val="28"/>
          <w:szCs w:val="28"/>
        </w:rPr>
        <w:t>простой пример. Пачка соли является продук</w:t>
      </w:r>
      <w:r w:rsidR="00863D90">
        <w:rPr>
          <w:color w:val="000000"/>
          <w:sz w:val="28"/>
          <w:szCs w:val="28"/>
        </w:rPr>
        <w:t xml:space="preserve">том, </w:t>
      </w:r>
      <w:r w:rsidRPr="006007CF">
        <w:rPr>
          <w:color w:val="000000"/>
          <w:sz w:val="28"/>
          <w:szCs w:val="28"/>
        </w:rPr>
        <w:t>для пр</w:t>
      </w:r>
      <w:r w:rsidRPr="006007CF">
        <w:rPr>
          <w:color w:val="000000"/>
          <w:sz w:val="28"/>
          <w:szCs w:val="28"/>
        </w:rPr>
        <w:t>и</w:t>
      </w:r>
      <w:r w:rsidRPr="006007CF">
        <w:rPr>
          <w:color w:val="000000"/>
          <w:sz w:val="28"/>
          <w:szCs w:val="28"/>
        </w:rPr>
        <w:t xml:space="preserve">нятия </w:t>
      </w:r>
      <w:r w:rsidR="00863D90" w:rsidRPr="006007CF">
        <w:rPr>
          <w:color w:val="000000"/>
          <w:sz w:val="28"/>
          <w:szCs w:val="28"/>
        </w:rPr>
        <w:t>решения</w:t>
      </w:r>
      <w:r w:rsidRPr="006007CF">
        <w:rPr>
          <w:color w:val="000000"/>
          <w:sz w:val="28"/>
          <w:szCs w:val="28"/>
        </w:rPr>
        <w:t xml:space="preserve"> о покупке </w:t>
      </w:r>
      <w:r>
        <w:rPr>
          <w:color w:val="000000"/>
          <w:sz w:val="28"/>
          <w:szCs w:val="28"/>
        </w:rPr>
        <w:t>которого</w:t>
      </w:r>
      <w:r w:rsidR="00863D90">
        <w:rPr>
          <w:color w:val="000000"/>
          <w:sz w:val="28"/>
          <w:szCs w:val="28"/>
        </w:rPr>
        <w:t>,</w:t>
      </w:r>
      <w:r>
        <w:rPr>
          <w:color w:val="000000"/>
          <w:sz w:val="28"/>
          <w:szCs w:val="28"/>
        </w:rPr>
        <w:t xml:space="preserve"> </w:t>
      </w:r>
      <w:r w:rsidRPr="006007CF">
        <w:rPr>
          <w:color w:val="000000"/>
          <w:sz w:val="28"/>
          <w:szCs w:val="28"/>
        </w:rPr>
        <w:t>п</w:t>
      </w:r>
      <w:r w:rsidRPr="006007CF">
        <w:rPr>
          <w:color w:val="000000"/>
          <w:sz w:val="28"/>
          <w:szCs w:val="28"/>
        </w:rPr>
        <w:t>о</w:t>
      </w:r>
      <w:r w:rsidRPr="006007CF">
        <w:rPr>
          <w:color w:val="000000"/>
          <w:sz w:val="28"/>
          <w:szCs w:val="28"/>
        </w:rPr>
        <w:t>требителю будет достаточно убедиться в ее наличии в магазине.</w:t>
      </w:r>
      <w:r>
        <w:rPr>
          <w:color w:val="000000"/>
          <w:sz w:val="28"/>
          <w:szCs w:val="28"/>
        </w:rPr>
        <w:t xml:space="preserve"> А вот</w:t>
      </w:r>
      <w:r w:rsidRPr="006007CF">
        <w:rPr>
          <w:color w:val="000000"/>
          <w:sz w:val="28"/>
          <w:szCs w:val="28"/>
        </w:rPr>
        <w:t xml:space="preserve"> при выборе</w:t>
      </w:r>
      <w:r w:rsidR="00863D90">
        <w:rPr>
          <w:color w:val="000000"/>
          <w:sz w:val="28"/>
          <w:szCs w:val="28"/>
        </w:rPr>
        <w:t>, например,</w:t>
      </w:r>
      <w:r w:rsidRPr="006007CF">
        <w:rPr>
          <w:color w:val="000000"/>
          <w:sz w:val="28"/>
          <w:szCs w:val="28"/>
        </w:rPr>
        <w:t xml:space="preserve"> сотового телефона потребитель </w:t>
      </w:r>
      <w:r>
        <w:rPr>
          <w:color w:val="000000"/>
          <w:sz w:val="28"/>
          <w:szCs w:val="28"/>
        </w:rPr>
        <w:t xml:space="preserve">должен </w:t>
      </w:r>
      <w:r w:rsidRPr="006007CF">
        <w:rPr>
          <w:color w:val="000000"/>
          <w:sz w:val="28"/>
          <w:szCs w:val="28"/>
        </w:rPr>
        <w:t>анализ</w:t>
      </w:r>
      <w:r w:rsidRPr="006007CF">
        <w:rPr>
          <w:color w:val="000000"/>
          <w:sz w:val="28"/>
          <w:szCs w:val="28"/>
        </w:rPr>
        <w:t>и</w:t>
      </w:r>
      <w:r w:rsidRPr="006007CF">
        <w:rPr>
          <w:color w:val="000000"/>
          <w:sz w:val="28"/>
          <w:szCs w:val="28"/>
        </w:rPr>
        <w:t>р</w:t>
      </w:r>
      <w:r>
        <w:rPr>
          <w:color w:val="000000"/>
          <w:sz w:val="28"/>
          <w:szCs w:val="28"/>
        </w:rPr>
        <w:t>овать</w:t>
      </w:r>
      <w:r w:rsidRPr="006007CF">
        <w:rPr>
          <w:color w:val="000000"/>
          <w:sz w:val="28"/>
          <w:szCs w:val="28"/>
        </w:rPr>
        <w:t xml:space="preserve"> сразу </w:t>
      </w:r>
      <w:r>
        <w:rPr>
          <w:color w:val="000000"/>
          <w:sz w:val="28"/>
          <w:szCs w:val="28"/>
        </w:rPr>
        <w:t>несколько</w:t>
      </w:r>
      <w:r w:rsidRPr="006007CF">
        <w:rPr>
          <w:color w:val="000000"/>
          <w:sz w:val="28"/>
          <w:szCs w:val="28"/>
        </w:rPr>
        <w:t xml:space="preserve"> параметров: какими функциями телефон обладает, какие форматы поддерживает, как выглядит, насколько удобен в и</w:t>
      </w:r>
      <w:r w:rsidRPr="006007CF">
        <w:rPr>
          <w:color w:val="000000"/>
          <w:sz w:val="28"/>
          <w:szCs w:val="28"/>
        </w:rPr>
        <w:t>с</w:t>
      </w:r>
      <w:r w:rsidRPr="006007CF">
        <w:rPr>
          <w:color w:val="000000"/>
          <w:sz w:val="28"/>
          <w:szCs w:val="28"/>
        </w:rPr>
        <w:t>пользовании, сколько стоит… и все это сравнивается с характеристиками целого ряда конкуриру</w:t>
      </w:r>
      <w:r w:rsidRPr="006007CF">
        <w:rPr>
          <w:color w:val="000000"/>
          <w:sz w:val="28"/>
          <w:szCs w:val="28"/>
        </w:rPr>
        <w:t>ю</w:t>
      </w:r>
      <w:r w:rsidRPr="006007CF">
        <w:rPr>
          <w:color w:val="000000"/>
          <w:sz w:val="28"/>
          <w:szCs w:val="28"/>
        </w:rPr>
        <w:t>щих моделей.</w:t>
      </w:r>
    </w:p>
    <w:p w:rsidR="00FC1500" w:rsidRPr="006007CF" w:rsidRDefault="00FC1500" w:rsidP="007471C2">
      <w:pPr>
        <w:pStyle w:val="ab"/>
        <w:spacing w:line="360" w:lineRule="auto"/>
        <w:jc w:val="both"/>
        <w:rPr>
          <w:color w:val="000000"/>
          <w:sz w:val="28"/>
          <w:szCs w:val="28"/>
        </w:rPr>
      </w:pPr>
      <w:r w:rsidRPr="006007CF">
        <w:rPr>
          <w:color w:val="000000"/>
          <w:sz w:val="28"/>
          <w:szCs w:val="28"/>
        </w:rPr>
        <w:t>Именно Интернет — единственная на сегодняшний день среда, позв</w:t>
      </w:r>
      <w:r w:rsidRPr="006007CF">
        <w:rPr>
          <w:color w:val="000000"/>
          <w:sz w:val="28"/>
          <w:szCs w:val="28"/>
        </w:rPr>
        <w:t>о</w:t>
      </w:r>
      <w:r w:rsidRPr="006007CF">
        <w:rPr>
          <w:color w:val="000000"/>
          <w:sz w:val="28"/>
          <w:szCs w:val="28"/>
        </w:rPr>
        <w:t>ляющая</w:t>
      </w:r>
      <w:r>
        <w:rPr>
          <w:color w:val="000000"/>
          <w:sz w:val="28"/>
          <w:szCs w:val="28"/>
        </w:rPr>
        <w:t>:</w:t>
      </w:r>
    </w:p>
    <w:p w:rsidR="00FC1500" w:rsidRPr="006007CF" w:rsidRDefault="00FC1500" w:rsidP="007471C2">
      <w:pPr>
        <w:pStyle w:val="ab"/>
        <w:spacing w:line="360" w:lineRule="auto"/>
        <w:jc w:val="both"/>
        <w:rPr>
          <w:color w:val="000000"/>
          <w:sz w:val="28"/>
          <w:szCs w:val="28"/>
        </w:rPr>
      </w:pPr>
      <w:r w:rsidRPr="006007CF">
        <w:rPr>
          <w:color w:val="000000"/>
          <w:sz w:val="28"/>
          <w:szCs w:val="28"/>
        </w:rPr>
        <w:t>— получить все технические характеристики (причем все это б</w:t>
      </w:r>
      <w:r w:rsidRPr="006007CF">
        <w:rPr>
          <w:color w:val="000000"/>
          <w:sz w:val="28"/>
          <w:szCs w:val="28"/>
        </w:rPr>
        <w:t>у</w:t>
      </w:r>
      <w:r w:rsidRPr="006007CF">
        <w:rPr>
          <w:color w:val="000000"/>
          <w:sz w:val="28"/>
          <w:szCs w:val="28"/>
        </w:rPr>
        <w:t xml:space="preserve">дет </w:t>
      </w:r>
      <w:r>
        <w:rPr>
          <w:color w:val="000000"/>
          <w:sz w:val="28"/>
          <w:szCs w:val="28"/>
        </w:rPr>
        <w:t>отображено</w:t>
      </w:r>
      <w:r w:rsidRPr="006007CF">
        <w:rPr>
          <w:color w:val="000000"/>
          <w:sz w:val="28"/>
          <w:szCs w:val="28"/>
        </w:rPr>
        <w:t xml:space="preserve"> в виде сравнительной таблицы с конкур</w:t>
      </w:r>
      <w:r w:rsidRPr="006007CF">
        <w:rPr>
          <w:color w:val="000000"/>
          <w:sz w:val="28"/>
          <w:szCs w:val="28"/>
        </w:rPr>
        <w:t>и</w:t>
      </w:r>
      <w:r w:rsidRPr="006007CF">
        <w:rPr>
          <w:color w:val="000000"/>
          <w:sz w:val="28"/>
          <w:szCs w:val="28"/>
        </w:rPr>
        <w:t>рующими моделями, и сравниваться по критериям, указанным польз</w:t>
      </w:r>
      <w:r w:rsidRPr="006007CF">
        <w:rPr>
          <w:color w:val="000000"/>
          <w:sz w:val="28"/>
          <w:szCs w:val="28"/>
        </w:rPr>
        <w:t>о</w:t>
      </w:r>
      <w:r w:rsidRPr="006007CF">
        <w:rPr>
          <w:color w:val="000000"/>
          <w:sz w:val="28"/>
          <w:szCs w:val="28"/>
        </w:rPr>
        <w:t>вателем);</w:t>
      </w:r>
    </w:p>
    <w:p w:rsidR="00FC1500" w:rsidRPr="006007CF" w:rsidRDefault="00FC1500" w:rsidP="007471C2">
      <w:pPr>
        <w:pStyle w:val="ab"/>
        <w:spacing w:line="360" w:lineRule="auto"/>
        <w:jc w:val="both"/>
        <w:rPr>
          <w:color w:val="000000"/>
          <w:sz w:val="28"/>
          <w:szCs w:val="28"/>
        </w:rPr>
      </w:pPr>
      <w:r w:rsidRPr="006007CF">
        <w:rPr>
          <w:color w:val="000000"/>
          <w:sz w:val="28"/>
          <w:szCs w:val="28"/>
        </w:rPr>
        <w:t>— с сайта производителя скачать инструкцию по эксплуатации;</w:t>
      </w:r>
    </w:p>
    <w:p w:rsidR="00FC1500" w:rsidRDefault="00FC1500" w:rsidP="007471C2">
      <w:pPr>
        <w:pStyle w:val="ab"/>
        <w:spacing w:line="360" w:lineRule="auto"/>
        <w:jc w:val="both"/>
        <w:rPr>
          <w:color w:val="000000"/>
          <w:sz w:val="28"/>
          <w:szCs w:val="28"/>
        </w:rPr>
      </w:pPr>
      <w:r w:rsidRPr="006007CF">
        <w:rPr>
          <w:color w:val="000000"/>
          <w:sz w:val="28"/>
          <w:szCs w:val="28"/>
        </w:rPr>
        <w:t>— посмотреть, как выглядит сам телефон и все аксессуары к нему;</w:t>
      </w:r>
    </w:p>
    <w:p w:rsidR="00FC1500" w:rsidRPr="00F60412" w:rsidRDefault="00F60412" w:rsidP="007471C2">
      <w:pPr>
        <w:pStyle w:val="ab"/>
        <w:spacing w:line="360" w:lineRule="auto"/>
        <w:jc w:val="both"/>
        <w:rPr>
          <w:color w:val="000000"/>
          <w:sz w:val="28"/>
          <w:szCs w:val="28"/>
        </w:rPr>
      </w:pPr>
      <w:r w:rsidRPr="006007CF">
        <w:rPr>
          <w:color w:val="000000"/>
          <w:sz w:val="28"/>
          <w:szCs w:val="28"/>
        </w:rPr>
        <w:t>—</w:t>
      </w:r>
      <w:r>
        <w:rPr>
          <w:color w:val="000000"/>
          <w:sz w:val="28"/>
          <w:szCs w:val="28"/>
        </w:rPr>
        <w:t xml:space="preserve"> сравнить цены на данный продукт у разных интернет-магазинов и узнать о наличии его в настоящий момент</w:t>
      </w:r>
      <w:r w:rsidRPr="00F60412">
        <w:rPr>
          <w:color w:val="000000"/>
          <w:sz w:val="28"/>
          <w:szCs w:val="28"/>
        </w:rPr>
        <w:t>;</w:t>
      </w:r>
    </w:p>
    <w:p w:rsidR="00FC1500" w:rsidRDefault="00FC1500" w:rsidP="007471C2">
      <w:pPr>
        <w:pStyle w:val="ab"/>
        <w:spacing w:line="360" w:lineRule="auto"/>
        <w:jc w:val="both"/>
        <w:rPr>
          <w:color w:val="000000"/>
          <w:sz w:val="28"/>
          <w:szCs w:val="28"/>
        </w:rPr>
      </w:pPr>
      <w:r w:rsidRPr="006007CF">
        <w:rPr>
          <w:color w:val="000000"/>
          <w:sz w:val="28"/>
          <w:szCs w:val="28"/>
        </w:rPr>
        <w:t xml:space="preserve">— </w:t>
      </w:r>
      <w:r w:rsidR="00863D90">
        <w:rPr>
          <w:color w:val="000000"/>
          <w:sz w:val="28"/>
          <w:szCs w:val="28"/>
        </w:rPr>
        <w:t>изучить</w:t>
      </w:r>
      <w:r w:rsidRPr="006007CF">
        <w:rPr>
          <w:color w:val="000000"/>
          <w:sz w:val="28"/>
          <w:szCs w:val="28"/>
        </w:rPr>
        <w:t xml:space="preserve"> </w:t>
      </w:r>
      <w:r w:rsidR="00863D90">
        <w:rPr>
          <w:color w:val="000000"/>
          <w:sz w:val="28"/>
          <w:szCs w:val="28"/>
        </w:rPr>
        <w:t>на практике</w:t>
      </w:r>
      <w:r w:rsidRPr="006007CF">
        <w:rPr>
          <w:color w:val="000000"/>
          <w:sz w:val="28"/>
          <w:szCs w:val="28"/>
        </w:rPr>
        <w:t xml:space="preserve"> виртуальн</w:t>
      </w:r>
      <w:r w:rsidR="00863D90">
        <w:rPr>
          <w:color w:val="000000"/>
          <w:sz w:val="28"/>
          <w:szCs w:val="28"/>
        </w:rPr>
        <w:t>ую</w:t>
      </w:r>
      <w:r w:rsidRPr="006007CF">
        <w:rPr>
          <w:color w:val="000000"/>
          <w:sz w:val="28"/>
          <w:szCs w:val="28"/>
        </w:rPr>
        <w:t>, но полностью функциональн</w:t>
      </w:r>
      <w:r w:rsidR="00863D90">
        <w:rPr>
          <w:color w:val="000000"/>
          <w:sz w:val="28"/>
          <w:szCs w:val="28"/>
        </w:rPr>
        <w:t>ую</w:t>
      </w:r>
      <w:r w:rsidRPr="006007CF">
        <w:rPr>
          <w:color w:val="000000"/>
          <w:sz w:val="28"/>
          <w:szCs w:val="28"/>
        </w:rPr>
        <w:t xml:space="preserve"> м</w:t>
      </w:r>
      <w:r w:rsidRPr="006007CF">
        <w:rPr>
          <w:color w:val="000000"/>
          <w:sz w:val="28"/>
          <w:szCs w:val="28"/>
        </w:rPr>
        <w:t>о</w:t>
      </w:r>
      <w:r w:rsidRPr="006007CF">
        <w:rPr>
          <w:color w:val="000000"/>
          <w:sz w:val="28"/>
          <w:szCs w:val="28"/>
        </w:rPr>
        <w:t>делью тел</w:t>
      </w:r>
      <w:r w:rsidRPr="006007CF">
        <w:rPr>
          <w:color w:val="000000"/>
          <w:sz w:val="28"/>
          <w:szCs w:val="28"/>
        </w:rPr>
        <w:t>е</w:t>
      </w:r>
      <w:r w:rsidRPr="006007CF">
        <w:rPr>
          <w:color w:val="000000"/>
          <w:sz w:val="28"/>
          <w:szCs w:val="28"/>
        </w:rPr>
        <w:t xml:space="preserve">фона </w:t>
      </w:r>
    </w:p>
    <w:p w:rsidR="00863D90" w:rsidRPr="006007CF" w:rsidRDefault="00863D90" w:rsidP="007471C2">
      <w:pPr>
        <w:pStyle w:val="ab"/>
        <w:spacing w:line="360" w:lineRule="auto"/>
        <w:jc w:val="both"/>
        <w:rPr>
          <w:color w:val="000000"/>
          <w:sz w:val="28"/>
          <w:szCs w:val="28"/>
        </w:rPr>
      </w:pPr>
      <w:r w:rsidRPr="006007CF">
        <w:rPr>
          <w:color w:val="000000"/>
          <w:sz w:val="28"/>
          <w:szCs w:val="28"/>
        </w:rPr>
        <w:t>—</w:t>
      </w:r>
      <w:r>
        <w:rPr>
          <w:color w:val="000000"/>
          <w:sz w:val="28"/>
          <w:szCs w:val="28"/>
        </w:rPr>
        <w:t xml:space="preserve"> ознакомиться с отзывами пользователей.</w:t>
      </w:r>
    </w:p>
    <w:p w:rsidR="00FC1500" w:rsidRPr="006007CF" w:rsidRDefault="00FC1500" w:rsidP="007471C2">
      <w:pPr>
        <w:pStyle w:val="ab"/>
        <w:spacing w:line="360" w:lineRule="auto"/>
        <w:jc w:val="both"/>
        <w:rPr>
          <w:color w:val="000000"/>
          <w:sz w:val="28"/>
          <w:szCs w:val="28"/>
        </w:rPr>
      </w:pPr>
      <w:r w:rsidRPr="006007CF">
        <w:rPr>
          <w:color w:val="000000"/>
          <w:sz w:val="28"/>
          <w:szCs w:val="28"/>
        </w:rPr>
        <w:t>То есть Сеть способна предоставлять информацию, достаточную для прин</w:t>
      </w:r>
      <w:r w:rsidRPr="006007CF">
        <w:rPr>
          <w:color w:val="000000"/>
          <w:sz w:val="28"/>
          <w:szCs w:val="28"/>
        </w:rPr>
        <w:t>я</w:t>
      </w:r>
      <w:r w:rsidRPr="006007CF">
        <w:rPr>
          <w:color w:val="000000"/>
          <w:sz w:val="28"/>
          <w:szCs w:val="28"/>
        </w:rPr>
        <w:t>тия решения о покупке. В Сети часто исчезает (или заметно сокращается) так называемое «время раздумий»— промежуток ме</w:t>
      </w:r>
      <w:r w:rsidRPr="006007CF">
        <w:rPr>
          <w:color w:val="000000"/>
          <w:sz w:val="28"/>
          <w:szCs w:val="28"/>
        </w:rPr>
        <w:t>ж</w:t>
      </w:r>
      <w:r w:rsidRPr="006007CF">
        <w:rPr>
          <w:color w:val="000000"/>
          <w:sz w:val="28"/>
          <w:szCs w:val="28"/>
        </w:rPr>
        <w:t>ду моментом, когда пользователь узнал о товаре, и моментом, когда он принял решение о п</w:t>
      </w:r>
      <w:r w:rsidRPr="006007CF">
        <w:rPr>
          <w:color w:val="000000"/>
          <w:sz w:val="28"/>
          <w:szCs w:val="28"/>
        </w:rPr>
        <w:t>о</w:t>
      </w:r>
      <w:r w:rsidRPr="006007CF">
        <w:rPr>
          <w:color w:val="000000"/>
          <w:sz w:val="28"/>
          <w:szCs w:val="28"/>
        </w:rPr>
        <w:t>купке.</w:t>
      </w:r>
    </w:p>
    <w:p w:rsidR="00706361" w:rsidRPr="00F60412" w:rsidRDefault="00F60412" w:rsidP="007471C2">
      <w:pPr>
        <w:pStyle w:val="ab"/>
        <w:spacing w:line="360" w:lineRule="auto"/>
        <w:jc w:val="both"/>
        <w:rPr>
          <w:sz w:val="28"/>
          <w:szCs w:val="28"/>
        </w:rPr>
      </w:pPr>
      <w:r w:rsidRPr="00F60412">
        <w:rPr>
          <w:rStyle w:val="af2"/>
          <w:b w:val="0"/>
          <w:sz w:val="28"/>
          <w:szCs w:val="28"/>
        </w:rPr>
        <w:t xml:space="preserve">Поэтому не удивительно, что даже в начале кризиса (конец 2008 – начало </w:t>
      </w:r>
      <w:smartTag w:uri="urn:schemas-microsoft-com:office:smarttags" w:element="metricconverter">
        <w:smartTagPr>
          <w:attr w:name="ProductID" w:val="2009 г"/>
        </w:smartTagPr>
        <w:r w:rsidRPr="00F60412">
          <w:rPr>
            <w:rStyle w:val="af2"/>
            <w:b w:val="0"/>
            <w:sz w:val="28"/>
            <w:szCs w:val="28"/>
          </w:rPr>
          <w:t>2009 г</w:t>
        </w:r>
      </w:smartTag>
      <w:r w:rsidRPr="00F60412">
        <w:rPr>
          <w:rStyle w:val="af2"/>
          <w:b w:val="0"/>
          <w:sz w:val="28"/>
          <w:szCs w:val="28"/>
        </w:rPr>
        <w:t>.)</w:t>
      </w:r>
      <w:r w:rsidRPr="00F60412">
        <w:rPr>
          <w:rStyle w:val="af2"/>
          <w:sz w:val="28"/>
          <w:szCs w:val="28"/>
        </w:rPr>
        <w:t xml:space="preserve"> </w:t>
      </w:r>
      <w:r w:rsidR="00706361" w:rsidRPr="00F60412">
        <w:rPr>
          <w:sz w:val="28"/>
          <w:szCs w:val="28"/>
        </w:rPr>
        <w:t xml:space="preserve">интернет-реклама была единственным направлением, которое ожидал рост. Об этом заявляли 43% опрошенных рекламодателей. По данным исследования </w:t>
      </w:r>
      <w:r>
        <w:rPr>
          <w:sz w:val="28"/>
          <w:szCs w:val="28"/>
        </w:rPr>
        <w:t>«</w:t>
      </w:r>
      <w:r w:rsidR="00706361" w:rsidRPr="00F60412">
        <w:rPr>
          <w:sz w:val="28"/>
          <w:szCs w:val="28"/>
          <w:lang/>
        </w:rPr>
        <w:t>IMHO VI</w:t>
      </w:r>
      <w:r>
        <w:rPr>
          <w:sz w:val="28"/>
          <w:szCs w:val="28"/>
          <w:lang/>
        </w:rPr>
        <w:t>»</w:t>
      </w:r>
      <w:r w:rsidR="00706361" w:rsidRPr="00F60412">
        <w:rPr>
          <w:sz w:val="28"/>
          <w:szCs w:val="28"/>
        </w:rPr>
        <w:t xml:space="preserve">, сократить на неё расходы решили лишь 2%, порядка трети оставили всё на прежнем уровне. На ТВ, главного конкурента рекламы в сети, была готова увеличить расходы пятая часть рекламодателей, десятая – сократить, примерно треть собиралась оставить всё на прежнем уровне. В наружной рекламе и рекламе в прессе всё не </w:t>
      </w:r>
      <w:r>
        <w:rPr>
          <w:sz w:val="28"/>
          <w:szCs w:val="28"/>
        </w:rPr>
        <w:t xml:space="preserve">было </w:t>
      </w:r>
      <w:r w:rsidR="00706361" w:rsidRPr="00F60412">
        <w:rPr>
          <w:sz w:val="28"/>
          <w:szCs w:val="28"/>
        </w:rPr>
        <w:t xml:space="preserve">так благоприятно: затраты активно сокращались, рост был минимален, большинство рекламодателей затруднялись сказать, что делать с этими направлениями рекламы в дальнейшем. При общем спаде российского рекламного рынка в </w:t>
      </w:r>
      <w:r>
        <w:rPr>
          <w:sz w:val="28"/>
          <w:szCs w:val="28"/>
        </w:rPr>
        <w:t>это время</w:t>
      </w:r>
      <w:r w:rsidR="00706361" w:rsidRPr="00F60412">
        <w:rPr>
          <w:sz w:val="28"/>
          <w:szCs w:val="28"/>
        </w:rPr>
        <w:t>, доля интернет рекламы выросла до 5,7%</w:t>
      </w:r>
      <w:r w:rsidR="00706361" w:rsidRPr="00F60412">
        <w:rPr>
          <w:rStyle w:val="af5"/>
          <w:sz w:val="28"/>
          <w:szCs w:val="28"/>
        </w:rPr>
        <w:footnoteReference w:id="3"/>
      </w:r>
      <w:r w:rsidR="00706361" w:rsidRPr="00F60412">
        <w:rPr>
          <w:sz w:val="28"/>
          <w:szCs w:val="28"/>
        </w:rPr>
        <w:t>.</w:t>
      </w:r>
    </w:p>
    <w:p w:rsidR="00706361" w:rsidRDefault="00E34BCD" w:rsidP="007471C2">
      <w:pPr>
        <w:spacing w:line="360" w:lineRule="auto"/>
        <w:ind w:firstLine="567"/>
        <w:jc w:val="center"/>
        <w:rPr>
          <w:sz w:val="28"/>
          <w:szCs w:val="25"/>
        </w:rPr>
      </w:pPr>
      <w:r>
        <w:rPr>
          <w:noProof/>
          <w:lang w:eastAsia="ru-RU"/>
        </w:rPr>
        <w:drawing>
          <wp:inline distT="0" distB="0" distL="0" distR="0">
            <wp:extent cx="4714875" cy="35433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714875" cy="3543300"/>
                    </a:xfrm>
                    <a:prstGeom prst="rect">
                      <a:avLst/>
                    </a:prstGeom>
                    <a:solidFill>
                      <a:srgbClr val="FFFFFF"/>
                    </a:solidFill>
                    <a:ln w="9525">
                      <a:noFill/>
                      <a:miter lim="800000"/>
                      <a:headEnd/>
                      <a:tailEnd/>
                    </a:ln>
                  </pic:spPr>
                </pic:pic>
              </a:graphicData>
            </a:graphic>
          </wp:inline>
        </w:drawing>
      </w:r>
    </w:p>
    <w:p w:rsidR="00706361" w:rsidRPr="00513B07" w:rsidRDefault="00EF23E3" w:rsidP="007471C2">
      <w:pPr>
        <w:spacing w:line="360" w:lineRule="auto"/>
        <w:ind w:firstLine="567"/>
        <w:jc w:val="both"/>
        <w:rPr>
          <w:sz w:val="28"/>
          <w:szCs w:val="25"/>
        </w:rPr>
      </w:pPr>
      <w:r>
        <w:rPr>
          <w:sz w:val="28"/>
          <w:szCs w:val="25"/>
        </w:rPr>
        <w:t xml:space="preserve">В тоже время проводилось исследование отрицательных сторон рекламы, насколько она раздражает пользователя. </w:t>
      </w:r>
      <w:r w:rsidR="00706361" w:rsidRPr="00513B07">
        <w:rPr>
          <w:sz w:val="28"/>
          <w:szCs w:val="25"/>
        </w:rPr>
        <w:t>С точки зрения «раздражителя», интернет-реклама находится примерно на одном уровне с другими видами рекламы – 4% пользователей не разд</w:t>
      </w:r>
      <w:r w:rsidR="00706361">
        <w:rPr>
          <w:sz w:val="28"/>
          <w:szCs w:val="25"/>
        </w:rPr>
        <w:t xml:space="preserve">ражает ни один из видов интернет </w:t>
      </w:r>
      <w:r w:rsidR="00706361" w:rsidRPr="00513B07">
        <w:rPr>
          <w:sz w:val="28"/>
          <w:szCs w:val="25"/>
        </w:rPr>
        <w:t>рекламы, даже раскрывающиеся и всплывающи</w:t>
      </w:r>
      <w:r w:rsidR="00706361">
        <w:rPr>
          <w:sz w:val="28"/>
          <w:szCs w:val="25"/>
        </w:rPr>
        <w:t xml:space="preserve">е </w:t>
      </w:r>
      <w:r>
        <w:rPr>
          <w:sz w:val="28"/>
          <w:szCs w:val="25"/>
          <w:lang w:val="en-US"/>
        </w:rPr>
        <w:t>pop</w:t>
      </w:r>
      <w:r w:rsidR="00706361">
        <w:rPr>
          <w:sz w:val="28"/>
          <w:szCs w:val="25"/>
        </w:rPr>
        <w:t>-</w:t>
      </w:r>
      <w:r>
        <w:rPr>
          <w:sz w:val="28"/>
          <w:szCs w:val="25"/>
          <w:lang w:val="en-US"/>
        </w:rPr>
        <w:t>up</w:t>
      </w:r>
      <w:r w:rsidR="00706361">
        <w:rPr>
          <w:sz w:val="28"/>
          <w:szCs w:val="25"/>
        </w:rPr>
        <w:t xml:space="preserve"> окна. </w:t>
      </w:r>
      <w:r>
        <w:rPr>
          <w:sz w:val="28"/>
          <w:szCs w:val="25"/>
        </w:rPr>
        <w:t xml:space="preserve">Остальных пользователей, по данным опроса, </w:t>
      </w:r>
      <w:r w:rsidR="00706361" w:rsidRPr="00513B07">
        <w:rPr>
          <w:sz w:val="28"/>
          <w:szCs w:val="25"/>
        </w:rPr>
        <w:t xml:space="preserve">проведенного </w:t>
      </w:r>
      <w:r w:rsidR="00706361" w:rsidRPr="00513B07">
        <w:rPr>
          <w:sz w:val="28"/>
          <w:szCs w:val="25"/>
          <w:lang/>
        </w:rPr>
        <w:t>RUметрикой</w:t>
      </w:r>
      <w:r w:rsidR="00706361" w:rsidRPr="00513B07">
        <w:rPr>
          <w:sz w:val="28"/>
          <w:szCs w:val="25"/>
        </w:rPr>
        <w:t xml:space="preserve">, больше всего раздражает </w:t>
      </w:r>
      <w:r>
        <w:rPr>
          <w:sz w:val="28"/>
          <w:szCs w:val="25"/>
          <w:lang w:val="en-US"/>
        </w:rPr>
        <w:t>pop</w:t>
      </w:r>
      <w:r>
        <w:rPr>
          <w:sz w:val="28"/>
          <w:szCs w:val="25"/>
        </w:rPr>
        <w:t>-</w:t>
      </w:r>
      <w:r>
        <w:rPr>
          <w:sz w:val="28"/>
          <w:szCs w:val="25"/>
          <w:lang w:val="en-US"/>
        </w:rPr>
        <w:t>up</w:t>
      </w:r>
      <w:r>
        <w:rPr>
          <w:sz w:val="28"/>
          <w:szCs w:val="25"/>
        </w:rPr>
        <w:t xml:space="preserve"> </w:t>
      </w:r>
      <w:r w:rsidR="00706361" w:rsidRPr="00513B07">
        <w:rPr>
          <w:sz w:val="28"/>
          <w:szCs w:val="25"/>
        </w:rPr>
        <w:t xml:space="preserve">реклама и раскрывающиеся окна (78%), к </w:t>
      </w:r>
      <w:r>
        <w:rPr>
          <w:sz w:val="28"/>
          <w:szCs w:val="25"/>
        </w:rPr>
        <w:t>другим</w:t>
      </w:r>
      <w:r w:rsidR="00706361" w:rsidRPr="00513B07">
        <w:rPr>
          <w:sz w:val="28"/>
          <w:szCs w:val="25"/>
        </w:rPr>
        <w:t xml:space="preserve"> форматам пользователи толерантны, особенно по отношению к контекстной рекламе (данный вид рекламы раздражает всего 3,6% опрошенных). </w:t>
      </w:r>
    </w:p>
    <w:p w:rsidR="00706361" w:rsidRDefault="00706361" w:rsidP="007471C2">
      <w:pPr>
        <w:spacing w:line="360" w:lineRule="auto"/>
        <w:ind w:firstLine="567"/>
        <w:jc w:val="both"/>
        <w:rPr>
          <w:sz w:val="28"/>
          <w:szCs w:val="25"/>
        </w:rPr>
      </w:pPr>
      <w:r>
        <w:rPr>
          <w:sz w:val="28"/>
          <w:szCs w:val="25"/>
        </w:rPr>
        <w:t>Чащ</w:t>
      </w:r>
      <w:r w:rsidRPr="00513B07">
        <w:rPr>
          <w:sz w:val="28"/>
          <w:szCs w:val="25"/>
        </w:rPr>
        <w:t>е всего респондентов заинтересовывает контекстная (12,7%), и баннерная (11,1%) реклама. Не переходить по рекламным ссылкам стараются 66% респондентов. Причем основным побуждением к переходу по рекламному объявлению в Интернете является не то, что понравилось сам баннер/объявление/ролик, на что часто указывают креативщики (всего 12,4%), а то, что заинтересовала сама информация в объявлении - 45% переходов делается по данному мотиву. А вот интерес к сайту, на который ссылается рекламное обращение, побуждает к активным действиям только порядка 10% части респондентов</w:t>
      </w:r>
      <w:r>
        <w:rPr>
          <w:rStyle w:val="af5"/>
          <w:sz w:val="28"/>
          <w:szCs w:val="25"/>
        </w:rPr>
        <w:footnoteReference w:id="4"/>
      </w:r>
      <w:r w:rsidRPr="00513B07">
        <w:rPr>
          <w:sz w:val="28"/>
          <w:szCs w:val="25"/>
        </w:rPr>
        <w:t>.</w:t>
      </w:r>
    </w:p>
    <w:p w:rsidR="00EF249C" w:rsidRPr="003B363C" w:rsidRDefault="00E34BCD" w:rsidP="007471C2">
      <w:pPr>
        <w:pStyle w:val="ab"/>
        <w:spacing w:line="360" w:lineRule="auto"/>
        <w:jc w:val="center"/>
        <w:rPr>
          <w:sz w:val="28"/>
          <w:szCs w:val="28"/>
        </w:rPr>
      </w:pPr>
      <w:r>
        <w:rPr>
          <w:noProof/>
          <w:lang w:eastAsia="ru-RU"/>
        </w:rPr>
        <w:drawing>
          <wp:inline distT="0" distB="0" distL="0" distR="0">
            <wp:extent cx="2905125" cy="26574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905125" cy="2657475"/>
                    </a:xfrm>
                    <a:prstGeom prst="rect">
                      <a:avLst/>
                    </a:prstGeom>
                    <a:solidFill>
                      <a:srgbClr val="FFFFFF"/>
                    </a:solidFill>
                    <a:ln w="9525">
                      <a:noFill/>
                      <a:miter lim="800000"/>
                      <a:headEnd/>
                      <a:tailEnd/>
                    </a:ln>
                  </pic:spPr>
                </pic:pic>
              </a:graphicData>
            </a:graphic>
          </wp:inline>
        </w:drawing>
      </w:r>
    </w:p>
    <w:p w:rsidR="00EF249C" w:rsidRPr="006809F0" w:rsidRDefault="00EF249C" w:rsidP="006809F0">
      <w:pPr>
        <w:pStyle w:val="2"/>
        <w:pageBreakBefore/>
        <w:tabs>
          <w:tab w:val="left" w:pos="0"/>
        </w:tabs>
        <w:jc w:val="left"/>
        <w:rPr>
          <w:bCs w:val="0"/>
          <w:sz w:val="28"/>
          <w:szCs w:val="28"/>
        </w:rPr>
      </w:pPr>
      <w:bookmarkStart w:id="26" w:name="_Toc264152997"/>
      <w:r w:rsidRPr="006809F0">
        <w:rPr>
          <w:bCs w:val="0"/>
          <w:sz w:val="28"/>
          <w:szCs w:val="28"/>
        </w:rPr>
        <w:t xml:space="preserve">2.2 </w:t>
      </w:r>
      <w:r w:rsidR="006A1259" w:rsidRPr="006809F0">
        <w:rPr>
          <w:bCs w:val="0"/>
          <w:sz w:val="28"/>
          <w:szCs w:val="28"/>
        </w:rPr>
        <w:t>Проблемы</w:t>
      </w:r>
      <w:r w:rsidR="0091770E" w:rsidRPr="006809F0">
        <w:rPr>
          <w:bCs w:val="0"/>
          <w:sz w:val="28"/>
          <w:szCs w:val="28"/>
        </w:rPr>
        <w:t xml:space="preserve"> интернет рекламы</w:t>
      </w:r>
      <w:r w:rsidR="006A1259" w:rsidRPr="006809F0">
        <w:rPr>
          <w:bCs w:val="0"/>
          <w:sz w:val="28"/>
          <w:szCs w:val="28"/>
        </w:rPr>
        <w:t xml:space="preserve"> и пути их решения</w:t>
      </w:r>
      <w:bookmarkEnd w:id="26"/>
    </w:p>
    <w:p w:rsidR="00A50165" w:rsidRDefault="00A50165" w:rsidP="00A50165">
      <w:pPr>
        <w:spacing w:line="360" w:lineRule="auto"/>
        <w:ind w:firstLine="567"/>
        <w:jc w:val="both"/>
        <w:rPr>
          <w:sz w:val="28"/>
          <w:szCs w:val="28"/>
        </w:rPr>
      </w:pPr>
      <w:r w:rsidRPr="00672DD4">
        <w:rPr>
          <w:sz w:val="28"/>
          <w:szCs w:val="28"/>
        </w:rPr>
        <w:t>Из д</w:t>
      </w:r>
      <w:r>
        <w:rPr>
          <w:sz w:val="28"/>
          <w:szCs w:val="28"/>
        </w:rPr>
        <w:t>а</w:t>
      </w:r>
      <w:r w:rsidRPr="00672DD4">
        <w:rPr>
          <w:sz w:val="28"/>
          <w:szCs w:val="28"/>
        </w:rPr>
        <w:t>нных статистики мы видим, что интернет это огромный механизм манипуляции массовым сознание</w:t>
      </w:r>
      <w:r>
        <w:rPr>
          <w:sz w:val="28"/>
          <w:szCs w:val="28"/>
        </w:rPr>
        <w:t>м</w:t>
      </w:r>
      <w:r w:rsidRPr="00672DD4">
        <w:rPr>
          <w:sz w:val="28"/>
          <w:szCs w:val="28"/>
        </w:rPr>
        <w:t xml:space="preserve"> населения. </w:t>
      </w:r>
      <w:r>
        <w:rPr>
          <w:sz w:val="28"/>
          <w:szCs w:val="28"/>
        </w:rPr>
        <w:t>Поэтому так необходимо не только думать о преимуществах, которые дает интернет, но и стараться решать возникающие проблемы.</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Pr>
          <w:sz w:val="28"/>
          <w:szCs w:val="28"/>
          <w:lang w:eastAsia="ru-RU"/>
        </w:rPr>
        <w:t xml:space="preserve">Прежде всего сами рекламодатели должны заботиться о том, чтобы их сайт не стал антирекламой. </w:t>
      </w:r>
      <w:r w:rsidRPr="00444040">
        <w:rPr>
          <w:sz w:val="28"/>
          <w:szCs w:val="28"/>
          <w:lang w:eastAsia="ru-RU"/>
        </w:rPr>
        <w:t xml:space="preserve">Антиреклама - эффект, противоположный целям и задачам рекламодателя, характеризующийся негативными последствиями рекламного воздействия на посетителя сайта. Пример антирекламы в Интернете - корпоративный сайт фирмы низкого качества и назойливая реклама.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Как известно, встречают по одежке. Пользователи Интернет впервые сталкиваются с фирмой, зайдя на сайт фирмы. От того, какое первое впечатление произведет сайт на посетителя, во многом зависит дальнейшее отношение посетителя к данной фирме. Не стоит забывать, что по качеству сайта судят об уровне самой фирмы и качестве ее бизнеса. Небольшая фирма, владея качественным сайтом, изготовленным профессиональной веб-студией, вызывает большее доверие у пользователей Интернета, чем большая компания, владеющая непрофессионально изготовленным сайтом.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b/>
          <w:bCs/>
          <w:sz w:val="28"/>
          <w:szCs w:val="28"/>
          <w:lang w:eastAsia="ru-RU"/>
        </w:rPr>
        <w:t xml:space="preserve">Основные «элементы» антирекламы: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1. Сайт содержит многочисленные недоработанные страницы или страницы, находящиеся "на реконструкции".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2. Сайт и его содержание не обновлялись в течение длительного периода времени.</w:t>
      </w:r>
      <w:r>
        <w:rPr>
          <w:sz w:val="28"/>
          <w:szCs w:val="28"/>
          <w:lang w:eastAsia="ru-RU"/>
        </w:rPr>
        <w:t xml:space="preserve"> </w:t>
      </w:r>
      <w:r w:rsidRPr="00444040">
        <w:rPr>
          <w:sz w:val="28"/>
          <w:szCs w:val="28"/>
          <w:lang w:eastAsia="ru-RU"/>
        </w:rPr>
        <w:t xml:space="preserve">Чтобы сайт не стал антирекламой, его необходимо поддерживать, оптимизировать, раскручивать, обновлять и пополнять.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3. Сайт содержит неверную информацию об адресе фирмы, контактных телефонах, адресе электронной почты и т.д.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4. Медленно загружающиеся страницы раздражают пользователей.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5. Сайт содержит многочисленные технические ошибки: неработающие гиперссылки, негрузящиеся фотографии, рисунки и т.д.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6. Сайт содержит многочисленные грамматические, орфографические и синтаксические ошибки.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7. Сайт содержит необоснованно большое количество спецэффектов, перегружен графикой, на сайте размещено большое количество рекламных баннеров, не имеющих прямого отношения к предлагаемым на сайте товарам и услугам, и т.д.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 xml:space="preserve">8. Назойливая реклама, внезапно появляющаяся при выходе на какой-либо сайт. Причем реклама далеко не всегда соответствует его тематике. </w:t>
      </w:r>
    </w:p>
    <w:p w:rsidR="00444040" w:rsidRPr="00444040" w:rsidRDefault="00444040" w:rsidP="00444040">
      <w:pPr>
        <w:suppressAutoHyphens w:val="0"/>
        <w:spacing w:before="100" w:beforeAutospacing="1" w:after="100" w:afterAutospacing="1" w:line="360" w:lineRule="auto"/>
        <w:jc w:val="both"/>
        <w:rPr>
          <w:sz w:val="28"/>
          <w:szCs w:val="28"/>
          <w:lang w:eastAsia="ru-RU"/>
        </w:rPr>
      </w:pPr>
      <w:r w:rsidRPr="00444040">
        <w:rPr>
          <w:sz w:val="28"/>
          <w:szCs w:val="28"/>
          <w:lang w:eastAsia="ru-RU"/>
        </w:rPr>
        <w:t>Кстати, по словам Якоба Нильсена, жертвы антирекламы склонны переносить свою ненависть к всплывающей рекламе не только на сайт, размещающий такую рекламу, но и на компанию, продвигающую свои услуги таким навязчивым образом.</w:t>
      </w:r>
    </w:p>
    <w:p w:rsidR="00A50165" w:rsidRDefault="00A50165" w:rsidP="00444040">
      <w:pPr>
        <w:spacing w:line="360" w:lineRule="auto"/>
        <w:ind w:firstLine="708"/>
        <w:jc w:val="both"/>
        <w:rPr>
          <w:rFonts w:eastAsia="Arial" w:cs="Arial"/>
          <w:color w:val="000000"/>
          <w:sz w:val="28"/>
          <w:szCs w:val="25"/>
        </w:rPr>
      </w:pPr>
      <w:r>
        <w:rPr>
          <w:rFonts w:eastAsia="Arial" w:cs="Arial"/>
          <w:color w:val="000000"/>
          <w:sz w:val="28"/>
          <w:szCs w:val="25"/>
        </w:rPr>
        <w:t>Существует также этическая проблема</w:t>
      </w:r>
      <w:r w:rsidRPr="00AC6505">
        <w:rPr>
          <w:rFonts w:eastAsia="Arial" w:cs="Arial"/>
          <w:color w:val="000000"/>
          <w:sz w:val="28"/>
          <w:szCs w:val="25"/>
        </w:rPr>
        <w:t xml:space="preserve"> </w:t>
      </w:r>
      <w:r>
        <w:rPr>
          <w:rFonts w:eastAsia="Arial" w:cs="Arial"/>
          <w:color w:val="000000"/>
          <w:sz w:val="28"/>
          <w:szCs w:val="25"/>
        </w:rPr>
        <w:t>интернет рекламы.</w:t>
      </w:r>
      <w:r w:rsidR="00444040">
        <w:rPr>
          <w:rFonts w:eastAsia="Arial" w:cs="Arial"/>
          <w:color w:val="000000"/>
          <w:sz w:val="28"/>
          <w:szCs w:val="25"/>
        </w:rPr>
        <w:t xml:space="preserve"> </w:t>
      </w:r>
      <w:r>
        <w:rPr>
          <w:rFonts w:eastAsia="Arial" w:cs="Arial"/>
          <w:color w:val="000000"/>
          <w:sz w:val="28"/>
          <w:szCs w:val="25"/>
        </w:rPr>
        <w:t>Эту проблему, на мой взгляд, нужно рассматривать как со стороны владельцев сайтов, так и со стороны пользователей.</w:t>
      </w:r>
    </w:p>
    <w:p w:rsidR="00A50165" w:rsidRPr="00444040" w:rsidRDefault="00A50165" w:rsidP="00444040">
      <w:pPr>
        <w:rPr>
          <w:sz w:val="28"/>
          <w:szCs w:val="28"/>
          <w:u w:val="single"/>
        </w:rPr>
      </w:pPr>
      <w:r w:rsidRPr="00444040">
        <w:rPr>
          <w:sz w:val="28"/>
          <w:szCs w:val="28"/>
          <w:u w:val="single"/>
        </w:rPr>
        <w:t>Со стороны владельцев сайтов</w:t>
      </w:r>
      <w:r w:rsidR="00444040" w:rsidRPr="00444040">
        <w:rPr>
          <w:sz w:val="28"/>
          <w:szCs w:val="28"/>
          <w:u w:val="single"/>
        </w:rPr>
        <w:t>:</w:t>
      </w:r>
    </w:p>
    <w:p w:rsidR="00A50165" w:rsidRPr="00760559" w:rsidRDefault="00A50165" w:rsidP="00A50165">
      <w:pPr>
        <w:pStyle w:val="ab"/>
        <w:spacing w:line="360" w:lineRule="auto"/>
        <w:rPr>
          <w:sz w:val="28"/>
          <w:szCs w:val="28"/>
        </w:rPr>
      </w:pPr>
      <w:r w:rsidRPr="00760559">
        <w:rPr>
          <w:sz w:val="28"/>
          <w:szCs w:val="28"/>
        </w:rPr>
        <w:t>Потенциально неэтичные свойства рекламы на сайтах, не связанные со взломом ПО пользователя:</w:t>
      </w:r>
    </w:p>
    <w:p w:rsidR="00A50165" w:rsidRPr="00760559"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Всплывающие окна</w:t>
      </w:r>
      <w:r w:rsidRPr="00760559">
        <w:rPr>
          <w:rStyle w:val="3140"/>
        </w:rPr>
        <w:t xml:space="preserve"> </w:t>
      </w:r>
      <w:r w:rsidRPr="00760559">
        <w:rPr>
          <w:rStyle w:val="3140"/>
          <w:b w:val="0"/>
        </w:rPr>
        <w:t>(</w:t>
      </w:r>
      <w:r w:rsidRPr="00760559">
        <w:rPr>
          <w:sz w:val="28"/>
          <w:szCs w:val="28"/>
        </w:rPr>
        <w:t>Pop-up</w:t>
      </w:r>
      <w:r w:rsidRPr="00760559">
        <w:rPr>
          <w:rStyle w:val="3140"/>
          <w:b w:val="0"/>
        </w:rPr>
        <w:t>)</w:t>
      </w:r>
      <w:r w:rsidRPr="00760559">
        <w:rPr>
          <w:b/>
          <w:sz w:val="28"/>
          <w:szCs w:val="28"/>
        </w:rPr>
        <w:t>.</w:t>
      </w:r>
      <w:r w:rsidRPr="00760559">
        <w:rPr>
          <w:sz w:val="28"/>
          <w:szCs w:val="28"/>
        </w:rPr>
        <w:t xml:space="preserve"> В большинстве современных в</w:t>
      </w:r>
      <w:r>
        <w:rPr>
          <w:sz w:val="28"/>
          <w:szCs w:val="28"/>
        </w:rPr>
        <w:t>еб-браузеров</w:t>
      </w:r>
      <w:r w:rsidRPr="00760559">
        <w:rPr>
          <w:sz w:val="28"/>
          <w:szCs w:val="28"/>
        </w:rPr>
        <w:t xml:space="preserve"> имеются функции их блокирования.</w:t>
      </w:r>
    </w:p>
    <w:p w:rsidR="00A50165" w:rsidRPr="00760559"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Окна и баннеры, которые пользователь должен закрыть, чтобы увидеть содержимое сайта.</w:t>
      </w:r>
    </w:p>
    <w:p w:rsidR="00A50165" w:rsidRPr="00760559"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Отвлекающая анимированная реклама (например, мигающая или звуковая).</w:t>
      </w:r>
    </w:p>
    <w:p w:rsidR="00A50165" w:rsidRPr="00760559"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Большое количество рекламы, не соответствующее ценности сайта для посетителей.</w:t>
      </w:r>
    </w:p>
    <w:p w:rsidR="00A50165" w:rsidRPr="00760559"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Принуждение пользователя к использованию технологии, нужной только для просмотра рекламы, но не обязательной для просмотра остального содержимого (например, вывод непристойных изображений или невывод полезного содержимого сайта при невыполнении браузером сценариев JavaScript).</w:t>
      </w:r>
    </w:p>
    <w:p w:rsidR="00A50165" w:rsidRPr="00760559"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Маскировка рекламы под сообщения вероятной операционной системы пользователя об ошибках.</w:t>
      </w:r>
    </w:p>
    <w:p w:rsidR="00E27191" w:rsidRDefault="00A50165" w:rsidP="00E27191">
      <w:pPr>
        <w:numPr>
          <w:ilvl w:val="0"/>
          <w:numId w:val="30"/>
        </w:numPr>
        <w:suppressAutoHyphens w:val="0"/>
        <w:spacing w:before="100" w:beforeAutospacing="1" w:after="100" w:afterAutospacing="1" w:line="360" w:lineRule="auto"/>
        <w:rPr>
          <w:sz w:val="28"/>
          <w:szCs w:val="28"/>
        </w:rPr>
      </w:pPr>
      <w:r w:rsidRPr="00760559">
        <w:rPr>
          <w:sz w:val="28"/>
          <w:szCs w:val="28"/>
        </w:rPr>
        <w:t xml:space="preserve">Использование сторонних служб распространения рекламы. </w:t>
      </w:r>
    </w:p>
    <w:p w:rsidR="00E27191"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При отсутствии контроля за предоставляемыми баннерами на сайте могут с ведома или без ведома администратора рекламироваться нежелательные, вредоносные или мошеннические сайты, либо продукты, не представляющие интереса ни для владельца сайта, ни для его посетителей.</w:t>
      </w:r>
    </w:p>
    <w:p w:rsidR="00A50165" w:rsidRPr="00760559" w:rsidRDefault="00A50165" w:rsidP="00A50165">
      <w:pPr>
        <w:numPr>
          <w:ilvl w:val="0"/>
          <w:numId w:val="30"/>
        </w:numPr>
        <w:suppressAutoHyphens w:val="0"/>
        <w:spacing w:before="100" w:beforeAutospacing="1" w:after="100" w:afterAutospacing="1" w:line="360" w:lineRule="auto"/>
        <w:rPr>
          <w:sz w:val="28"/>
          <w:szCs w:val="28"/>
        </w:rPr>
      </w:pPr>
      <w:r w:rsidRPr="00760559">
        <w:rPr>
          <w:sz w:val="28"/>
          <w:szCs w:val="28"/>
        </w:rPr>
        <w:t>Сторонняя служба может получать более-менее подробную информацию о посещениях пользователями сайтов и их переходах между сайтами.</w:t>
      </w:r>
    </w:p>
    <w:p w:rsidR="00A50165" w:rsidRPr="00444040" w:rsidRDefault="00A50165" w:rsidP="00444040">
      <w:pPr>
        <w:rPr>
          <w:sz w:val="28"/>
          <w:szCs w:val="28"/>
          <w:u w:val="single"/>
        </w:rPr>
      </w:pPr>
      <w:r w:rsidRPr="00444040">
        <w:rPr>
          <w:sz w:val="28"/>
          <w:szCs w:val="28"/>
          <w:u w:val="single"/>
        </w:rPr>
        <w:t>Со стороны пользователей</w:t>
      </w:r>
      <w:r w:rsidR="00444040" w:rsidRPr="00444040">
        <w:rPr>
          <w:sz w:val="28"/>
          <w:szCs w:val="28"/>
          <w:u w:val="single"/>
        </w:rPr>
        <w:t>:</w:t>
      </w:r>
    </w:p>
    <w:p w:rsidR="00A50165" w:rsidRPr="00760559" w:rsidRDefault="00A50165" w:rsidP="00A50165">
      <w:pPr>
        <w:pStyle w:val="ab"/>
        <w:spacing w:line="360" w:lineRule="auto"/>
        <w:rPr>
          <w:sz w:val="28"/>
          <w:szCs w:val="28"/>
        </w:rPr>
      </w:pPr>
      <w:r w:rsidRPr="00760559">
        <w:rPr>
          <w:sz w:val="28"/>
          <w:szCs w:val="28"/>
        </w:rPr>
        <w:t>В связи с распространённостью неэтичной рекламы и, соответственно, отрицательного отношения к ней пользователей, существует множество средств для её блокировки или скрытия (</w:t>
      </w:r>
      <w:r w:rsidRPr="00372CAC">
        <w:rPr>
          <w:sz w:val="28"/>
          <w:szCs w:val="28"/>
        </w:rPr>
        <w:t>прокси-серверы</w:t>
      </w:r>
      <w:r w:rsidRPr="00760559">
        <w:rPr>
          <w:sz w:val="28"/>
          <w:szCs w:val="28"/>
        </w:rPr>
        <w:t xml:space="preserve">, встроенные и подключаемые функции браузеров, файл </w:t>
      </w:r>
      <w:r w:rsidRPr="00372CAC">
        <w:rPr>
          <w:sz w:val="28"/>
          <w:szCs w:val="28"/>
        </w:rPr>
        <w:t>hosts</w:t>
      </w:r>
      <w:r w:rsidRPr="00760559">
        <w:rPr>
          <w:sz w:val="28"/>
          <w:szCs w:val="28"/>
        </w:rPr>
        <w:t xml:space="preserve"> и др.).</w:t>
      </w:r>
    </w:p>
    <w:p w:rsidR="00A50165" w:rsidRPr="00760559" w:rsidRDefault="00A50165" w:rsidP="00A50165">
      <w:pPr>
        <w:pStyle w:val="ab"/>
        <w:spacing w:line="360" w:lineRule="auto"/>
        <w:rPr>
          <w:sz w:val="28"/>
          <w:szCs w:val="28"/>
        </w:rPr>
      </w:pPr>
      <w:r w:rsidRPr="00760559">
        <w:rPr>
          <w:sz w:val="28"/>
          <w:szCs w:val="28"/>
        </w:rPr>
        <w:t>Так как размещаемая реклама часто не вызывает интереса у пользователей, но заставляет их дольше ждать окончания загрузки, они могут включить блокировку всей рекламы без исключения.</w:t>
      </w:r>
      <w:r w:rsidR="00444040">
        <w:rPr>
          <w:sz w:val="28"/>
          <w:szCs w:val="28"/>
        </w:rPr>
        <w:t xml:space="preserve"> </w:t>
      </w:r>
      <w:r w:rsidRPr="00760559">
        <w:rPr>
          <w:sz w:val="28"/>
          <w:szCs w:val="28"/>
        </w:rPr>
        <w:t xml:space="preserve">Это может лишать владельцев «бесплатных» сайтов, </w:t>
      </w:r>
      <w:r w:rsidRPr="00372CAC">
        <w:rPr>
          <w:sz w:val="28"/>
          <w:szCs w:val="28"/>
        </w:rPr>
        <w:t>существующих только за счёт рекламы</w:t>
      </w:r>
      <w:r w:rsidRPr="00760559">
        <w:rPr>
          <w:sz w:val="28"/>
          <w:szCs w:val="28"/>
        </w:rPr>
        <w:t>, средств на поддержку таких сайтов.</w:t>
      </w:r>
    </w:p>
    <w:p w:rsidR="00A50165" w:rsidRPr="00760559" w:rsidRDefault="00A50165" w:rsidP="00A50165">
      <w:pPr>
        <w:pStyle w:val="ab"/>
        <w:spacing w:line="360" w:lineRule="auto"/>
        <w:rPr>
          <w:sz w:val="28"/>
          <w:szCs w:val="28"/>
        </w:rPr>
      </w:pPr>
      <w:r w:rsidRPr="00760559">
        <w:rPr>
          <w:sz w:val="28"/>
          <w:szCs w:val="28"/>
        </w:rPr>
        <w:t xml:space="preserve">Автор средства блокировки рекламы </w:t>
      </w:r>
      <w:r w:rsidRPr="00372CAC">
        <w:rPr>
          <w:sz w:val="28"/>
          <w:szCs w:val="28"/>
        </w:rPr>
        <w:t>AdBlock Plus</w:t>
      </w:r>
      <w:r w:rsidRPr="00760559">
        <w:rPr>
          <w:sz w:val="28"/>
          <w:szCs w:val="28"/>
        </w:rPr>
        <w:t xml:space="preserve"> высказывал мнение, что многие из этих пользователей</w:t>
      </w:r>
      <w:r w:rsidR="00444040">
        <w:rPr>
          <w:sz w:val="28"/>
          <w:szCs w:val="28"/>
        </w:rPr>
        <w:t>,</w:t>
      </w:r>
      <w:r w:rsidRPr="00760559">
        <w:rPr>
          <w:sz w:val="28"/>
          <w:szCs w:val="28"/>
        </w:rPr>
        <w:t xml:space="preserve"> в </w:t>
      </w:r>
      <w:r w:rsidR="00444040" w:rsidRPr="00760559">
        <w:rPr>
          <w:sz w:val="28"/>
          <w:szCs w:val="28"/>
        </w:rPr>
        <w:t>общем,</w:t>
      </w:r>
      <w:r w:rsidRPr="00760559">
        <w:rPr>
          <w:sz w:val="28"/>
          <w:szCs w:val="28"/>
        </w:rPr>
        <w:t xml:space="preserve"> не против рекламы, и не стали бы её блокировать, не будь она назойливой, и предлагал способ рекомендовать пользователям отключение блокировки рекламы на часто посещаемых ими сайтах.</w:t>
      </w:r>
    </w:p>
    <w:p w:rsidR="00A50165" w:rsidRDefault="004177FB" w:rsidP="00444040">
      <w:pPr>
        <w:pStyle w:val="a0"/>
        <w:spacing w:line="360" w:lineRule="auto"/>
        <w:jc w:val="both"/>
        <w:rPr>
          <w:rFonts w:eastAsia="Lucida Sans Unicode" w:cs="Lucida Sans Unicode"/>
          <w:color w:val="000000"/>
          <w:sz w:val="28"/>
          <w:szCs w:val="28"/>
        </w:rPr>
      </w:pPr>
      <w:r w:rsidRPr="00444040">
        <w:rPr>
          <w:sz w:val="28"/>
          <w:szCs w:val="28"/>
        </w:rPr>
        <w:t>Полный правовой нигилизм в сфере рекламы в интернет порождае</w:t>
      </w:r>
      <w:r w:rsidR="00444040" w:rsidRPr="00444040">
        <w:rPr>
          <w:sz w:val="28"/>
          <w:szCs w:val="28"/>
        </w:rPr>
        <w:t xml:space="preserve">т факты мошенничества и обмана. </w:t>
      </w:r>
      <w:r w:rsidR="00A50165" w:rsidRPr="00444040">
        <w:rPr>
          <w:sz w:val="28"/>
          <w:szCs w:val="28"/>
        </w:rPr>
        <w:t xml:space="preserve">Поэтому самой главной проблемой интернета в России и в частности интернет рекламы я вижу отсутствие законодательного регулирования этого важного процесса. Единственное упоминание в ФЗ «О рекламе» о сфере рекламирования в сети Интернет – это статья 18 п. 1. </w:t>
      </w:r>
      <w:r w:rsidR="00A50165" w:rsidRPr="00444040">
        <w:rPr>
          <w:rFonts w:eastAsia="Lucida Sans Unicode" w:cs="Lucida Sans Unicode"/>
          <w:color w:val="000000"/>
          <w:sz w:val="28"/>
          <w:szCs w:val="28"/>
        </w:rPr>
        <w:t>Распространение рекламы по сетям электросвязи, в том числе посредством использования телефонной, факсимильной, подвижной радиотелефонной связи, допускается только при условии предварительного согласия абонента или адресата на получение рекламы. При этом реклама признается распространенной без предварительного согласия абонента или адресата, если рекламораспространитель не докажет, что такое согласие было получено. Рекламораспространитель обязан немедленно прекратить распространение рекламы в адрес лица, обратившегося к нему с таким требованием</w:t>
      </w:r>
      <w:r w:rsidR="0046676A">
        <w:rPr>
          <w:rStyle w:val="af5"/>
          <w:rFonts w:eastAsia="Lucida Sans Unicode" w:cs="Lucida Sans Unicode"/>
          <w:color w:val="000000"/>
          <w:sz w:val="28"/>
          <w:szCs w:val="28"/>
        </w:rPr>
        <w:footnoteReference w:id="5"/>
      </w:r>
      <w:r w:rsidR="0046676A" w:rsidRPr="00444040">
        <w:rPr>
          <w:rFonts w:eastAsia="Lucida Sans Unicode" w:cs="Lucida Sans Unicode"/>
          <w:color w:val="000000"/>
          <w:sz w:val="28"/>
          <w:szCs w:val="28"/>
        </w:rPr>
        <w:t>.</w:t>
      </w:r>
      <w:r w:rsidR="00A50165" w:rsidRPr="00444040">
        <w:rPr>
          <w:rFonts w:eastAsia="Lucida Sans Unicode" w:cs="Lucida Sans Unicode"/>
          <w:color w:val="000000"/>
          <w:sz w:val="28"/>
          <w:szCs w:val="28"/>
        </w:rPr>
        <w:t xml:space="preserve"> Кроме того, если проанализировать основные положения ФЗ «О рекламе», то можно выделить следующий список товаров, которые допустимо или не допустимо рекламировать в Интернете:</w:t>
      </w:r>
    </w:p>
    <w:p w:rsidR="006809F0" w:rsidRDefault="006809F0" w:rsidP="00444040">
      <w:pPr>
        <w:pStyle w:val="a0"/>
        <w:spacing w:line="360" w:lineRule="auto"/>
        <w:jc w:val="both"/>
        <w:rPr>
          <w:rFonts w:eastAsia="Lucida Sans Unicode" w:cs="Lucida Sans Unicode"/>
          <w:color w:val="000000"/>
          <w:sz w:val="28"/>
          <w:szCs w:val="28"/>
        </w:rPr>
      </w:pPr>
    </w:p>
    <w:p w:rsidR="006809F0" w:rsidRDefault="006809F0" w:rsidP="00444040">
      <w:pPr>
        <w:pStyle w:val="a0"/>
        <w:spacing w:line="360" w:lineRule="auto"/>
        <w:jc w:val="both"/>
        <w:rPr>
          <w:rFonts w:eastAsia="Lucida Sans Unicode" w:cs="Lucida Sans Unicode"/>
          <w:color w:val="000000"/>
          <w:sz w:val="28"/>
          <w:szCs w:val="28"/>
        </w:rPr>
      </w:pPr>
    </w:p>
    <w:p w:rsidR="006809F0" w:rsidRDefault="006809F0" w:rsidP="00444040">
      <w:pPr>
        <w:pStyle w:val="a0"/>
        <w:spacing w:line="360" w:lineRule="auto"/>
        <w:jc w:val="both"/>
        <w:rPr>
          <w:rFonts w:eastAsia="Lucida Sans Unicode" w:cs="Lucida Sans Unicode"/>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3"/>
        <w:gridCol w:w="3450"/>
        <w:gridCol w:w="3119"/>
      </w:tblGrid>
      <w:tr w:rsidR="00A50165" w:rsidRPr="00672DD4" w:rsidTr="00206D47">
        <w:tc>
          <w:tcPr>
            <w:tcW w:w="3283" w:type="dxa"/>
          </w:tcPr>
          <w:p w:rsidR="00A50165" w:rsidRPr="00672DD4" w:rsidRDefault="00A50165" w:rsidP="00206D47">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jc w:val="center"/>
              <w:rPr>
                <w:rFonts w:eastAsia="Lucida Sans Unicode" w:cs="Lucida Sans Unicode"/>
                <w:b/>
                <w:color w:val="000000"/>
                <w:sz w:val="28"/>
                <w:szCs w:val="28"/>
              </w:rPr>
            </w:pPr>
            <w:r w:rsidRPr="00672DD4">
              <w:rPr>
                <w:rFonts w:eastAsia="Lucida Sans Unicode" w:cs="Lucida Sans Unicode"/>
                <w:b/>
                <w:color w:val="000000"/>
                <w:sz w:val="28"/>
                <w:szCs w:val="28"/>
              </w:rPr>
              <w:t>Объект рекламы</w:t>
            </w:r>
          </w:p>
          <w:p w:rsidR="00A50165" w:rsidRPr="00672DD4" w:rsidRDefault="00A50165" w:rsidP="00206D47">
            <w:pPr>
              <w:jc w:val="center"/>
              <w:rPr>
                <w:sz w:val="28"/>
                <w:szCs w:val="28"/>
              </w:rPr>
            </w:pPr>
            <w:r w:rsidRPr="00672DD4">
              <w:rPr>
                <w:rFonts w:eastAsia="Lucida Sans Unicode" w:cs="Lucida Sans Unicode"/>
                <w:b/>
                <w:color w:val="000000"/>
                <w:sz w:val="28"/>
                <w:szCs w:val="28"/>
              </w:rPr>
              <w:t>(вид товара)</w:t>
            </w:r>
          </w:p>
        </w:tc>
        <w:tc>
          <w:tcPr>
            <w:tcW w:w="3450" w:type="dxa"/>
          </w:tcPr>
          <w:p w:rsidR="00A50165" w:rsidRPr="00672DD4" w:rsidRDefault="00A50165" w:rsidP="00206D47">
            <w:pPr>
              <w:jc w:val="center"/>
              <w:rPr>
                <w:b/>
                <w:sz w:val="28"/>
                <w:szCs w:val="28"/>
              </w:rPr>
            </w:pPr>
            <w:r w:rsidRPr="00672DD4">
              <w:rPr>
                <w:rFonts w:eastAsia="Lucida Sans Unicode" w:cs="Lucida Sans Unicode"/>
                <w:b/>
                <w:color w:val="000000"/>
                <w:sz w:val="28"/>
                <w:szCs w:val="28"/>
              </w:rPr>
              <w:t>При выполнении требований к содержанию и свойствам товара</w:t>
            </w:r>
          </w:p>
        </w:tc>
        <w:tc>
          <w:tcPr>
            <w:tcW w:w="3119" w:type="dxa"/>
          </w:tcPr>
          <w:p w:rsidR="00A50165" w:rsidRPr="00672DD4" w:rsidRDefault="00A50165" w:rsidP="00206D47">
            <w:pPr>
              <w:jc w:val="center"/>
              <w:rPr>
                <w:b/>
                <w:sz w:val="28"/>
                <w:szCs w:val="28"/>
              </w:rPr>
            </w:pPr>
            <w:r w:rsidRPr="00672DD4">
              <w:rPr>
                <w:b/>
                <w:sz w:val="28"/>
                <w:szCs w:val="28"/>
              </w:rPr>
              <w:t>С учетом ограничений по месту, времени и способу</w:t>
            </w:r>
          </w:p>
        </w:tc>
      </w:tr>
      <w:tr w:rsidR="00A50165" w:rsidRPr="00672DD4" w:rsidTr="00206D47">
        <w:tc>
          <w:tcPr>
            <w:tcW w:w="3283" w:type="dxa"/>
          </w:tcPr>
          <w:p w:rsidR="00A50165" w:rsidRPr="00672DD4" w:rsidRDefault="00A50165" w:rsidP="00206D47">
            <w:pPr>
              <w:jc w:val="both"/>
              <w:rPr>
                <w:sz w:val="28"/>
                <w:szCs w:val="28"/>
              </w:rPr>
            </w:pPr>
            <w:r w:rsidRPr="00672DD4">
              <w:rPr>
                <w:rFonts w:eastAsia="Lucida Sans Unicode" w:cs="Lucida Sans Unicode"/>
                <w:color w:val="000000"/>
                <w:sz w:val="28"/>
                <w:szCs w:val="28"/>
              </w:rPr>
              <w:t>Оружие</w:t>
            </w:r>
          </w:p>
        </w:tc>
        <w:tc>
          <w:tcPr>
            <w:tcW w:w="3450" w:type="dxa"/>
          </w:tcPr>
          <w:p w:rsidR="00A50165" w:rsidRPr="00672DD4" w:rsidRDefault="00A50165" w:rsidP="00206D47">
            <w:pPr>
              <w:jc w:val="both"/>
              <w:rPr>
                <w:sz w:val="28"/>
                <w:szCs w:val="28"/>
              </w:rPr>
            </w:pPr>
            <w:r w:rsidRPr="00672DD4">
              <w:rPr>
                <w:sz w:val="28"/>
                <w:szCs w:val="28"/>
              </w:rPr>
              <w:t>Нельзя</w:t>
            </w:r>
          </w:p>
        </w:tc>
        <w:tc>
          <w:tcPr>
            <w:tcW w:w="3119" w:type="dxa"/>
          </w:tcPr>
          <w:p w:rsidR="00A50165" w:rsidRPr="00672DD4" w:rsidRDefault="00A50165" w:rsidP="00206D47">
            <w:pPr>
              <w:jc w:val="both"/>
              <w:rPr>
                <w:sz w:val="28"/>
                <w:szCs w:val="28"/>
              </w:rPr>
            </w:pPr>
            <w:r w:rsidRPr="00672DD4">
              <w:rPr>
                <w:sz w:val="28"/>
                <w:szCs w:val="28"/>
              </w:rPr>
              <w:t>Нельзя</w:t>
            </w:r>
          </w:p>
        </w:tc>
      </w:tr>
      <w:tr w:rsidR="00A50165" w:rsidRPr="00672DD4" w:rsidTr="00206D47">
        <w:tc>
          <w:tcPr>
            <w:tcW w:w="3283" w:type="dxa"/>
          </w:tcPr>
          <w:p w:rsidR="00A50165" w:rsidRPr="00672DD4" w:rsidRDefault="00A50165" w:rsidP="00206D47">
            <w:pPr>
              <w:jc w:val="both"/>
              <w:rPr>
                <w:sz w:val="28"/>
                <w:szCs w:val="28"/>
              </w:rPr>
            </w:pPr>
            <w:r w:rsidRPr="00672DD4">
              <w:rPr>
                <w:sz w:val="28"/>
                <w:szCs w:val="28"/>
              </w:rPr>
              <w:t>Азартные игры и пари</w:t>
            </w:r>
          </w:p>
        </w:tc>
        <w:tc>
          <w:tcPr>
            <w:tcW w:w="3450" w:type="dxa"/>
          </w:tcPr>
          <w:p w:rsidR="00A50165" w:rsidRPr="00672DD4" w:rsidRDefault="00A50165" w:rsidP="00206D47">
            <w:pPr>
              <w:jc w:val="both"/>
              <w:rPr>
                <w:sz w:val="28"/>
                <w:szCs w:val="28"/>
              </w:rPr>
            </w:pPr>
            <w:r w:rsidRPr="00672DD4">
              <w:rPr>
                <w:sz w:val="28"/>
                <w:szCs w:val="28"/>
              </w:rPr>
              <w:t>Нельзя</w:t>
            </w:r>
          </w:p>
        </w:tc>
        <w:tc>
          <w:tcPr>
            <w:tcW w:w="3119" w:type="dxa"/>
          </w:tcPr>
          <w:p w:rsidR="00A50165" w:rsidRPr="00672DD4" w:rsidRDefault="00A50165" w:rsidP="00206D47">
            <w:pPr>
              <w:jc w:val="both"/>
              <w:rPr>
                <w:sz w:val="28"/>
                <w:szCs w:val="28"/>
              </w:rPr>
            </w:pPr>
            <w:r w:rsidRPr="00672DD4">
              <w:rPr>
                <w:sz w:val="28"/>
                <w:szCs w:val="28"/>
              </w:rPr>
              <w:t>Нельзя</w:t>
            </w:r>
          </w:p>
        </w:tc>
      </w:tr>
      <w:tr w:rsidR="00A50165" w:rsidRPr="00672DD4" w:rsidTr="00206D47">
        <w:tc>
          <w:tcPr>
            <w:tcW w:w="3283" w:type="dxa"/>
          </w:tcPr>
          <w:p w:rsidR="00A50165" w:rsidRPr="00672DD4" w:rsidRDefault="00A50165" w:rsidP="00206D47">
            <w:pPr>
              <w:jc w:val="both"/>
              <w:rPr>
                <w:b/>
                <w:sz w:val="28"/>
                <w:szCs w:val="28"/>
              </w:rPr>
            </w:pPr>
            <w:r w:rsidRPr="00672DD4">
              <w:rPr>
                <w:b/>
                <w:sz w:val="28"/>
                <w:szCs w:val="28"/>
              </w:rPr>
              <w:t>Алкоголь</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b/>
                <w:sz w:val="28"/>
                <w:szCs w:val="28"/>
              </w:rPr>
            </w:pPr>
            <w:r w:rsidRPr="00672DD4">
              <w:rPr>
                <w:b/>
                <w:sz w:val="28"/>
                <w:szCs w:val="28"/>
              </w:rPr>
              <w:t>Можно</w:t>
            </w:r>
          </w:p>
        </w:tc>
      </w:tr>
      <w:tr w:rsidR="00A50165" w:rsidRPr="00672DD4" w:rsidTr="00206D47">
        <w:tc>
          <w:tcPr>
            <w:tcW w:w="3283" w:type="dxa"/>
          </w:tcPr>
          <w:p w:rsidR="00A50165" w:rsidRPr="00672DD4" w:rsidRDefault="00A50165" w:rsidP="00206D47">
            <w:pPr>
              <w:jc w:val="both"/>
              <w:rPr>
                <w:b/>
                <w:sz w:val="28"/>
                <w:szCs w:val="28"/>
              </w:rPr>
            </w:pPr>
            <w:r w:rsidRPr="00672DD4">
              <w:rPr>
                <w:b/>
                <w:sz w:val="28"/>
                <w:szCs w:val="28"/>
              </w:rPr>
              <w:t>Пиво</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b/>
                <w:sz w:val="28"/>
                <w:szCs w:val="28"/>
              </w:rPr>
            </w:pPr>
            <w:r w:rsidRPr="00672DD4">
              <w:rPr>
                <w:b/>
                <w:sz w:val="28"/>
                <w:szCs w:val="28"/>
              </w:rPr>
              <w:t>Можно</w:t>
            </w:r>
          </w:p>
        </w:tc>
      </w:tr>
      <w:tr w:rsidR="00A50165" w:rsidRPr="00672DD4" w:rsidTr="00206D47">
        <w:tc>
          <w:tcPr>
            <w:tcW w:w="3283" w:type="dxa"/>
          </w:tcPr>
          <w:p w:rsidR="00A50165" w:rsidRPr="00672DD4" w:rsidRDefault="00A50165" w:rsidP="00206D47">
            <w:pPr>
              <w:jc w:val="both"/>
              <w:rPr>
                <w:b/>
                <w:sz w:val="28"/>
                <w:szCs w:val="28"/>
              </w:rPr>
            </w:pPr>
            <w:r w:rsidRPr="00672DD4">
              <w:rPr>
                <w:b/>
                <w:sz w:val="28"/>
                <w:szCs w:val="28"/>
              </w:rPr>
              <w:t>Табак</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b/>
                <w:sz w:val="28"/>
                <w:szCs w:val="28"/>
              </w:rPr>
            </w:pPr>
            <w:r w:rsidRPr="00672DD4">
              <w:rPr>
                <w:b/>
                <w:sz w:val="28"/>
                <w:szCs w:val="28"/>
              </w:rPr>
              <w:t>Можно</w:t>
            </w:r>
          </w:p>
        </w:tc>
      </w:tr>
      <w:tr w:rsidR="00A50165" w:rsidRPr="00672DD4" w:rsidTr="00206D47">
        <w:tc>
          <w:tcPr>
            <w:tcW w:w="3283" w:type="dxa"/>
          </w:tcPr>
          <w:p w:rsidR="00A50165" w:rsidRPr="00672DD4" w:rsidRDefault="00A50165" w:rsidP="00206D47">
            <w:pPr>
              <w:jc w:val="both"/>
              <w:rPr>
                <w:sz w:val="28"/>
                <w:szCs w:val="28"/>
              </w:rPr>
            </w:pPr>
            <w:r w:rsidRPr="00672DD4">
              <w:rPr>
                <w:sz w:val="28"/>
                <w:szCs w:val="28"/>
              </w:rPr>
              <w:t>Лекарства, мед. товары</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sz w:val="28"/>
                <w:szCs w:val="28"/>
              </w:rPr>
            </w:pPr>
            <w:r w:rsidRPr="00672DD4">
              <w:rPr>
                <w:sz w:val="28"/>
                <w:szCs w:val="28"/>
              </w:rPr>
              <w:t>Нет ограничений</w:t>
            </w:r>
          </w:p>
        </w:tc>
      </w:tr>
      <w:tr w:rsidR="00A50165" w:rsidRPr="00672DD4" w:rsidTr="00206D47">
        <w:tc>
          <w:tcPr>
            <w:tcW w:w="3283" w:type="dxa"/>
          </w:tcPr>
          <w:p w:rsidR="00A50165" w:rsidRPr="00672DD4" w:rsidRDefault="00A50165" w:rsidP="00206D47">
            <w:pPr>
              <w:jc w:val="both"/>
              <w:rPr>
                <w:sz w:val="28"/>
                <w:szCs w:val="28"/>
              </w:rPr>
            </w:pPr>
            <w:r w:rsidRPr="00672DD4">
              <w:rPr>
                <w:sz w:val="28"/>
                <w:szCs w:val="28"/>
              </w:rPr>
              <w:t>Отдельные мед. товары</w:t>
            </w:r>
          </w:p>
        </w:tc>
        <w:tc>
          <w:tcPr>
            <w:tcW w:w="3450" w:type="dxa"/>
          </w:tcPr>
          <w:p w:rsidR="00A50165" w:rsidRPr="00672DD4" w:rsidRDefault="00A50165" w:rsidP="00206D47">
            <w:pPr>
              <w:jc w:val="both"/>
              <w:rPr>
                <w:sz w:val="28"/>
                <w:szCs w:val="28"/>
              </w:rPr>
            </w:pPr>
            <w:r w:rsidRPr="00672DD4">
              <w:rPr>
                <w:sz w:val="28"/>
                <w:szCs w:val="28"/>
              </w:rPr>
              <w:t>Нельзя</w:t>
            </w:r>
          </w:p>
        </w:tc>
        <w:tc>
          <w:tcPr>
            <w:tcW w:w="3119" w:type="dxa"/>
          </w:tcPr>
          <w:p w:rsidR="00A50165" w:rsidRPr="00672DD4" w:rsidRDefault="00A50165" w:rsidP="00206D47">
            <w:pPr>
              <w:jc w:val="both"/>
              <w:rPr>
                <w:sz w:val="28"/>
                <w:szCs w:val="28"/>
              </w:rPr>
            </w:pPr>
            <w:r w:rsidRPr="00672DD4">
              <w:rPr>
                <w:sz w:val="28"/>
                <w:szCs w:val="28"/>
              </w:rPr>
              <w:t>Нельзя</w:t>
            </w:r>
          </w:p>
        </w:tc>
      </w:tr>
      <w:tr w:rsidR="00A50165" w:rsidRPr="00672DD4" w:rsidTr="00206D47">
        <w:tc>
          <w:tcPr>
            <w:tcW w:w="3283" w:type="dxa"/>
          </w:tcPr>
          <w:p w:rsidR="00A50165" w:rsidRPr="00672DD4" w:rsidRDefault="00A50165" w:rsidP="00206D47">
            <w:pPr>
              <w:jc w:val="both"/>
              <w:rPr>
                <w:sz w:val="28"/>
                <w:szCs w:val="28"/>
              </w:rPr>
            </w:pPr>
            <w:r w:rsidRPr="00672DD4">
              <w:rPr>
                <w:sz w:val="28"/>
                <w:szCs w:val="28"/>
              </w:rPr>
              <w:t>БАДы, детское питание</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sz w:val="28"/>
                <w:szCs w:val="28"/>
              </w:rPr>
            </w:pPr>
            <w:r w:rsidRPr="00672DD4">
              <w:rPr>
                <w:sz w:val="28"/>
                <w:szCs w:val="28"/>
              </w:rPr>
              <w:t>Нет ограничений</w:t>
            </w:r>
          </w:p>
        </w:tc>
      </w:tr>
      <w:tr w:rsidR="00A50165" w:rsidRPr="00672DD4" w:rsidTr="00206D47">
        <w:tc>
          <w:tcPr>
            <w:tcW w:w="3283" w:type="dxa"/>
          </w:tcPr>
          <w:p w:rsidR="00A50165" w:rsidRPr="00672DD4" w:rsidRDefault="00A50165" w:rsidP="00206D47">
            <w:pPr>
              <w:jc w:val="both"/>
              <w:rPr>
                <w:sz w:val="28"/>
                <w:szCs w:val="28"/>
              </w:rPr>
            </w:pPr>
            <w:r w:rsidRPr="00672DD4">
              <w:rPr>
                <w:sz w:val="28"/>
                <w:szCs w:val="28"/>
              </w:rPr>
              <w:t>Финансовые услуги</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sz w:val="28"/>
                <w:szCs w:val="28"/>
              </w:rPr>
            </w:pPr>
            <w:r w:rsidRPr="00672DD4">
              <w:rPr>
                <w:sz w:val="28"/>
                <w:szCs w:val="28"/>
              </w:rPr>
              <w:t>Нет ограничений</w:t>
            </w:r>
          </w:p>
        </w:tc>
      </w:tr>
      <w:tr w:rsidR="00A50165" w:rsidRPr="00672DD4" w:rsidTr="00206D47">
        <w:tc>
          <w:tcPr>
            <w:tcW w:w="3283" w:type="dxa"/>
          </w:tcPr>
          <w:p w:rsidR="00A50165" w:rsidRPr="00672DD4" w:rsidRDefault="00A50165" w:rsidP="00206D47">
            <w:pPr>
              <w:jc w:val="both"/>
              <w:rPr>
                <w:sz w:val="28"/>
                <w:szCs w:val="28"/>
              </w:rPr>
            </w:pPr>
            <w:r w:rsidRPr="00672DD4">
              <w:rPr>
                <w:sz w:val="28"/>
                <w:szCs w:val="28"/>
              </w:rPr>
              <w:t>Ценные бумаги</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sz w:val="28"/>
                <w:szCs w:val="28"/>
              </w:rPr>
            </w:pPr>
            <w:r w:rsidRPr="00672DD4">
              <w:rPr>
                <w:sz w:val="28"/>
                <w:szCs w:val="28"/>
              </w:rPr>
              <w:t>Нет ограничений</w:t>
            </w:r>
          </w:p>
        </w:tc>
      </w:tr>
      <w:tr w:rsidR="00A50165" w:rsidRPr="00672DD4" w:rsidTr="00206D47">
        <w:tc>
          <w:tcPr>
            <w:tcW w:w="3283" w:type="dxa"/>
          </w:tcPr>
          <w:p w:rsidR="00A50165" w:rsidRPr="00672DD4" w:rsidRDefault="00A50165" w:rsidP="00206D47">
            <w:pPr>
              <w:jc w:val="both"/>
              <w:rPr>
                <w:sz w:val="28"/>
                <w:szCs w:val="28"/>
              </w:rPr>
            </w:pPr>
            <w:r w:rsidRPr="00672DD4">
              <w:rPr>
                <w:sz w:val="28"/>
                <w:szCs w:val="28"/>
              </w:rPr>
              <w:t>Договоры, ренты</w:t>
            </w:r>
          </w:p>
        </w:tc>
        <w:tc>
          <w:tcPr>
            <w:tcW w:w="3450" w:type="dxa"/>
          </w:tcPr>
          <w:p w:rsidR="00A50165" w:rsidRPr="00672DD4" w:rsidRDefault="00A50165" w:rsidP="00206D47">
            <w:pPr>
              <w:jc w:val="both"/>
              <w:rPr>
                <w:sz w:val="28"/>
                <w:szCs w:val="28"/>
              </w:rPr>
            </w:pPr>
            <w:r w:rsidRPr="00672DD4">
              <w:rPr>
                <w:sz w:val="28"/>
                <w:szCs w:val="28"/>
              </w:rPr>
              <w:t>Можно</w:t>
            </w:r>
          </w:p>
        </w:tc>
        <w:tc>
          <w:tcPr>
            <w:tcW w:w="3119" w:type="dxa"/>
          </w:tcPr>
          <w:p w:rsidR="00A50165" w:rsidRPr="00672DD4" w:rsidRDefault="00A50165" w:rsidP="00206D47">
            <w:pPr>
              <w:jc w:val="both"/>
              <w:rPr>
                <w:sz w:val="28"/>
                <w:szCs w:val="28"/>
              </w:rPr>
            </w:pPr>
            <w:r w:rsidRPr="00672DD4">
              <w:rPr>
                <w:sz w:val="28"/>
                <w:szCs w:val="28"/>
              </w:rPr>
              <w:t>Нет ограничений</w:t>
            </w:r>
          </w:p>
        </w:tc>
      </w:tr>
    </w:tbl>
    <w:p w:rsidR="00A50165" w:rsidRPr="00672DD4" w:rsidRDefault="00A50165" w:rsidP="00A50165">
      <w:pPr>
        <w:spacing w:line="360" w:lineRule="auto"/>
        <w:ind w:firstLine="567"/>
        <w:jc w:val="both"/>
        <w:rPr>
          <w:sz w:val="28"/>
          <w:szCs w:val="28"/>
        </w:rPr>
      </w:pPr>
    </w:p>
    <w:p w:rsidR="00A50165" w:rsidRPr="00672DD4" w:rsidRDefault="00A50165" w:rsidP="00A50165">
      <w:pPr>
        <w:spacing w:line="360" w:lineRule="auto"/>
        <w:ind w:firstLine="567"/>
        <w:jc w:val="both"/>
        <w:rPr>
          <w:rFonts w:eastAsia="Lucida Sans Unicode" w:cs="Lucida Sans Unicode"/>
          <w:color w:val="000000"/>
          <w:sz w:val="28"/>
          <w:szCs w:val="28"/>
        </w:rPr>
      </w:pPr>
      <w:r w:rsidRPr="00672DD4">
        <w:rPr>
          <w:sz w:val="28"/>
          <w:szCs w:val="28"/>
        </w:rPr>
        <w:t xml:space="preserve">Также в ФЗ «О рекламе» от 27 декабря </w:t>
      </w:r>
      <w:smartTag w:uri="urn:schemas-microsoft-com:office:smarttags" w:element="metricconverter">
        <w:smartTagPr>
          <w:attr w:name="ProductID" w:val="2009 г"/>
        </w:smartTagPr>
        <w:r w:rsidRPr="00672DD4">
          <w:rPr>
            <w:sz w:val="28"/>
            <w:szCs w:val="28"/>
          </w:rPr>
          <w:t>2009 г</w:t>
        </w:r>
      </w:smartTag>
      <w:r w:rsidRPr="00672DD4">
        <w:rPr>
          <w:sz w:val="28"/>
          <w:szCs w:val="28"/>
        </w:rPr>
        <w:t xml:space="preserve">. не прописана обязательная распознаваемость рекламы в Интернете. Так, например, на ТВ и радио перед рекламным блоком необходимо обязательное предупреждение о его начале. В печатных и периодических изданиях необходима </w:t>
      </w:r>
      <w:r w:rsidRPr="00672DD4">
        <w:rPr>
          <w:color w:val="000000"/>
          <w:sz w:val="28"/>
          <w:szCs w:val="28"/>
        </w:rPr>
        <w:t>пометка «реклама», «на правах рекламы». Для Интернета такой нормы нет. До сих пор не ясно, является ли нарушением п</w:t>
      </w:r>
      <w:r w:rsidRPr="00672DD4">
        <w:rPr>
          <w:rFonts w:eastAsia="Arial" w:cs="Arial"/>
          <w:color w:val="000000"/>
          <w:sz w:val="28"/>
          <w:szCs w:val="28"/>
        </w:rPr>
        <w:t xml:space="preserve">оисковая реклама с использованием ключевых слов, </w:t>
      </w:r>
      <w:r w:rsidRPr="00672DD4">
        <w:rPr>
          <w:rFonts w:eastAsia="Lucida Sans Unicode" w:cs="Lucida Sans Unicode"/>
          <w:color w:val="000000"/>
          <w:sz w:val="28"/>
          <w:szCs w:val="28"/>
        </w:rPr>
        <w:t xml:space="preserve">совпадающих с товарными знаками и иными средствами индивидуализации (контекстная реклама). Как мы видим, на сегодняшний день </w:t>
      </w:r>
      <w:r w:rsidRPr="00672DD4">
        <w:rPr>
          <w:sz w:val="28"/>
          <w:szCs w:val="28"/>
        </w:rPr>
        <w:t xml:space="preserve">– </w:t>
      </w:r>
      <w:r w:rsidRPr="00672DD4">
        <w:rPr>
          <w:rFonts w:eastAsia="Lucida Sans Unicode" w:cs="Lucida Sans Unicode"/>
          <w:color w:val="000000"/>
          <w:sz w:val="28"/>
          <w:szCs w:val="28"/>
        </w:rPr>
        <w:t xml:space="preserve">это наиболее популярный способ рекламы в Интернете. </w:t>
      </w:r>
    </w:p>
    <w:p w:rsidR="00A50165" w:rsidRDefault="00A50165" w:rsidP="00A50165">
      <w:pPr>
        <w:spacing w:line="360" w:lineRule="auto"/>
        <w:ind w:firstLine="567"/>
        <w:jc w:val="both"/>
        <w:rPr>
          <w:rFonts w:eastAsia="Arial" w:cs="Arial"/>
          <w:color w:val="000000"/>
          <w:sz w:val="28"/>
          <w:szCs w:val="25"/>
        </w:rPr>
      </w:pPr>
      <w:r w:rsidRPr="00672DD4">
        <w:rPr>
          <w:rFonts w:eastAsia="Arial" w:cs="Arial"/>
          <w:color w:val="000000"/>
          <w:sz w:val="28"/>
          <w:szCs w:val="28"/>
        </w:rPr>
        <w:t xml:space="preserve">Следует обратить внимание на то, что одновременно с принятием ФЗ </w:t>
      </w:r>
      <w:r w:rsidRPr="00672DD4">
        <w:rPr>
          <w:sz w:val="28"/>
          <w:szCs w:val="28"/>
        </w:rPr>
        <w:t xml:space="preserve">«О рекламе» в </w:t>
      </w:r>
      <w:smartTag w:uri="urn:schemas-microsoft-com:office:smarttags" w:element="metricconverter">
        <w:smartTagPr>
          <w:attr w:name="ProductID" w:val="2006 г"/>
        </w:smartTagPr>
        <w:r w:rsidRPr="00672DD4">
          <w:rPr>
            <w:sz w:val="28"/>
            <w:szCs w:val="28"/>
          </w:rPr>
          <w:t>2006 г</w:t>
        </w:r>
      </w:smartTag>
      <w:r w:rsidRPr="00672DD4">
        <w:rPr>
          <w:sz w:val="28"/>
          <w:szCs w:val="28"/>
        </w:rPr>
        <w:t xml:space="preserve">. </w:t>
      </w:r>
      <w:r w:rsidRPr="00672DD4">
        <w:rPr>
          <w:rFonts w:eastAsia="Arial" w:cs="Arial"/>
          <w:color w:val="000000"/>
          <w:sz w:val="28"/>
          <w:szCs w:val="28"/>
        </w:rPr>
        <w:t xml:space="preserve">Совет </w:t>
      </w:r>
      <w:r w:rsidRPr="00672DD4">
        <w:rPr>
          <w:rFonts w:eastAsia="Lucida Sans Unicode" w:cs="Lucida Sans Unicode"/>
          <w:color w:val="000000"/>
          <w:sz w:val="28"/>
          <w:szCs w:val="28"/>
        </w:rPr>
        <w:t>Федерации проголосовал за создание рабочей группы</w:t>
      </w:r>
      <w:r w:rsidRPr="00513B07">
        <w:rPr>
          <w:rFonts w:eastAsia="Lucida Sans Unicode" w:cs="Lucida Sans Unicode"/>
          <w:color w:val="000000"/>
          <w:sz w:val="28"/>
          <w:szCs w:val="25"/>
        </w:rPr>
        <w:t xml:space="preserve"> по разработке поправок к </w:t>
      </w:r>
      <w:r>
        <w:rPr>
          <w:rFonts w:eastAsia="Lucida Sans Unicode" w:cs="Lucida Sans Unicode"/>
          <w:color w:val="000000"/>
          <w:sz w:val="28"/>
          <w:szCs w:val="25"/>
        </w:rPr>
        <w:t>нему</w:t>
      </w:r>
      <w:r w:rsidRPr="00513B07">
        <w:rPr>
          <w:rFonts w:eastAsia="Lucida Sans Unicode" w:cs="Lucida Sans Unicode"/>
          <w:color w:val="000000"/>
          <w:sz w:val="28"/>
          <w:szCs w:val="25"/>
        </w:rPr>
        <w:t xml:space="preserve">. </w:t>
      </w:r>
      <w:r w:rsidRPr="00513B07">
        <w:rPr>
          <w:rFonts w:eastAsia="Arial" w:cs="Arial"/>
          <w:color w:val="000000"/>
          <w:sz w:val="28"/>
          <w:szCs w:val="25"/>
        </w:rPr>
        <w:t xml:space="preserve">Свои поправки </w:t>
      </w:r>
      <w:r>
        <w:rPr>
          <w:rFonts w:eastAsia="Arial" w:cs="Arial"/>
          <w:color w:val="000000"/>
          <w:sz w:val="28"/>
          <w:szCs w:val="25"/>
        </w:rPr>
        <w:t xml:space="preserve">было </w:t>
      </w:r>
      <w:r w:rsidRPr="00513B07">
        <w:rPr>
          <w:rFonts w:eastAsia="Arial" w:cs="Arial"/>
          <w:color w:val="000000"/>
          <w:sz w:val="28"/>
          <w:szCs w:val="25"/>
        </w:rPr>
        <w:t xml:space="preserve">намерено разработать и </w:t>
      </w:r>
      <w:r w:rsidRPr="00513B07">
        <w:rPr>
          <w:rFonts w:eastAsia="Lucida Sans Unicode" w:cs="Lucida Sans Unicode"/>
          <w:color w:val="000000"/>
          <w:sz w:val="28"/>
          <w:szCs w:val="25"/>
        </w:rPr>
        <w:t>Правительство Москвы</w:t>
      </w:r>
      <w:r>
        <w:rPr>
          <w:rFonts w:eastAsia="Lucida Sans Unicode" w:cs="Lucida Sans Unicode"/>
          <w:color w:val="000000"/>
          <w:sz w:val="28"/>
          <w:szCs w:val="25"/>
        </w:rPr>
        <w:t>, однако п</w:t>
      </w:r>
      <w:r w:rsidRPr="00513B07">
        <w:rPr>
          <w:rFonts w:eastAsia="Arial" w:cs="Arial"/>
          <w:color w:val="000000"/>
          <w:sz w:val="28"/>
          <w:szCs w:val="25"/>
        </w:rPr>
        <w:t xml:space="preserve">ока их планы не затрагивают </w:t>
      </w:r>
      <w:r>
        <w:rPr>
          <w:rFonts w:eastAsia="Arial" w:cs="Arial"/>
          <w:color w:val="000000"/>
          <w:sz w:val="28"/>
          <w:szCs w:val="25"/>
        </w:rPr>
        <w:t>И</w:t>
      </w:r>
      <w:r w:rsidRPr="00513B07">
        <w:rPr>
          <w:rFonts w:eastAsia="Arial" w:cs="Arial"/>
          <w:color w:val="000000"/>
          <w:sz w:val="28"/>
          <w:szCs w:val="25"/>
        </w:rPr>
        <w:t>нтернет</w:t>
      </w:r>
      <w:r>
        <w:rPr>
          <w:rFonts w:eastAsia="Arial" w:cs="Arial"/>
          <w:color w:val="000000"/>
          <w:sz w:val="28"/>
          <w:szCs w:val="25"/>
        </w:rPr>
        <w:t>.</w:t>
      </w:r>
    </w:p>
    <w:p w:rsidR="00A50165" w:rsidRPr="00A50165" w:rsidRDefault="00A50165" w:rsidP="00A50165">
      <w:pPr>
        <w:pStyle w:val="a0"/>
        <w:spacing w:line="360" w:lineRule="auto"/>
        <w:jc w:val="both"/>
        <w:rPr>
          <w:sz w:val="28"/>
          <w:szCs w:val="28"/>
        </w:rPr>
      </w:pPr>
      <w:r w:rsidRPr="00A50165">
        <w:rPr>
          <w:sz w:val="28"/>
          <w:szCs w:val="28"/>
        </w:rPr>
        <w:t xml:space="preserve">На настоящий момент существуют службы, которые пытаются бороться и наказывать создателей сайтов, пропагандирующих насилие, призывы к терроризму и т.д. В тоже время, вопросам недобросовестной или неэтичной рекламы в интернете такое внимание не уделяется. И это не удивительно: за все время существования интернета в нашей стране, только в этом году Министерство связи обязало провайдеров предоставлять личную информацию о пользователях государственным органам. Также до настоящего времени выдержки из переписки через интернет не являются доказательством в суде. В настоящее время возможен какой-либо контроль над сайтами только в домене </w:t>
      </w:r>
      <w:r w:rsidRPr="00A50165">
        <w:rPr>
          <w:sz w:val="28"/>
          <w:szCs w:val="28"/>
          <w:lang w:val="en-US"/>
        </w:rPr>
        <w:t>RU</w:t>
      </w:r>
      <w:r w:rsidRPr="00A50165">
        <w:rPr>
          <w:sz w:val="28"/>
          <w:szCs w:val="28"/>
        </w:rPr>
        <w:t xml:space="preserve">, во всех других доменных зонах блокировка сайтов теоретически возможна через международную организацию по контролю, но практически этого не происходит из сложности и длительности процесса. </w:t>
      </w:r>
    </w:p>
    <w:p w:rsidR="008A1AD3" w:rsidRPr="004D4E6A" w:rsidRDefault="008A1AD3" w:rsidP="004D4E6A">
      <w:pPr>
        <w:pStyle w:val="1"/>
        <w:pageBreakBefore/>
        <w:jc w:val="center"/>
      </w:pPr>
      <w:bookmarkStart w:id="27" w:name="_Toc264152998"/>
      <w:r w:rsidRPr="004D4E6A">
        <w:t>Заключение.</w:t>
      </w:r>
      <w:bookmarkEnd w:id="27"/>
    </w:p>
    <w:p w:rsidR="008A1AD3" w:rsidRPr="00FD3C57" w:rsidRDefault="008A1AD3" w:rsidP="008A1AD3"/>
    <w:p w:rsidR="008A1AD3" w:rsidRPr="003860C6" w:rsidRDefault="008A1AD3" w:rsidP="002C6241">
      <w:pPr>
        <w:spacing w:line="360" w:lineRule="auto"/>
        <w:ind w:firstLine="708"/>
        <w:jc w:val="both"/>
        <w:rPr>
          <w:sz w:val="28"/>
          <w:szCs w:val="28"/>
        </w:rPr>
      </w:pPr>
      <w:r w:rsidRPr="003860C6">
        <w:rPr>
          <w:snapToGrid w:val="0"/>
          <w:sz w:val="28"/>
          <w:szCs w:val="28"/>
        </w:rPr>
        <w:t xml:space="preserve">В последнее время происходит бурное развитие систем телекоммуникаций, одним из </w:t>
      </w:r>
      <w:r w:rsidRPr="003860C6">
        <w:rPr>
          <w:sz w:val="28"/>
          <w:szCs w:val="28"/>
        </w:rPr>
        <w:t>ключевых элементов которых является глобальная компьютерная сеть Интернет и ее главный сервис WWW (</w:t>
      </w:r>
      <w:r w:rsidRPr="003860C6">
        <w:rPr>
          <w:sz w:val="28"/>
          <w:szCs w:val="28"/>
          <w:lang w:val="en-US"/>
        </w:rPr>
        <w:t>World</w:t>
      </w:r>
      <w:r w:rsidRPr="003860C6">
        <w:rPr>
          <w:sz w:val="28"/>
          <w:szCs w:val="28"/>
        </w:rPr>
        <w:t xml:space="preserve"> </w:t>
      </w:r>
      <w:r w:rsidRPr="003860C6">
        <w:rPr>
          <w:sz w:val="28"/>
          <w:szCs w:val="28"/>
          <w:lang w:val="en-US"/>
        </w:rPr>
        <w:t>Wide</w:t>
      </w:r>
      <w:r w:rsidRPr="003860C6">
        <w:rPr>
          <w:sz w:val="28"/>
          <w:szCs w:val="28"/>
        </w:rPr>
        <w:t xml:space="preserve"> </w:t>
      </w:r>
      <w:r w:rsidRPr="003860C6">
        <w:rPr>
          <w:sz w:val="28"/>
          <w:szCs w:val="28"/>
          <w:lang w:val="en-US"/>
        </w:rPr>
        <w:t>Web</w:t>
      </w:r>
      <w:r w:rsidRPr="003860C6">
        <w:rPr>
          <w:sz w:val="28"/>
          <w:szCs w:val="28"/>
        </w:rPr>
        <w:t>). Интернет представляет собой первую реализацию опосредованной компьютерами гипермедийной среды, которая обладает уникальными возможностями для рекламы и выступает в качестве двух основополагающих элементов:</w:t>
      </w:r>
    </w:p>
    <w:p w:rsidR="008A1AD3" w:rsidRPr="003860C6" w:rsidRDefault="00725217" w:rsidP="002C6241">
      <w:pPr>
        <w:spacing w:line="360" w:lineRule="auto"/>
        <w:jc w:val="both"/>
        <w:rPr>
          <w:sz w:val="28"/>
          <w:szCs w:val="28"/>
        </w:rPr>
      </w:pPr>
      <w:r>
        <w:rPr>
          <w:sz w:val="28"/>
          <w:szCs w:val="28"/>
        </w:rPr>
        <w:t>1)</w:t>
      </w:r>
      <w:r w:rsidR="008A1AD3" w:rsidRPr="003860C6">
        <w:rPr>
          <w:sz w:val="28"/>
          <w:szCs w:val="28"/>
        </w:rPr>
        <w:t xml:space="preserve"> Интернет — новое средство коммуникации, представляемое коммуникационной моделью “многие-многим”, в основе которой лежит pull-модель получения информации потребителями. Кроме того, Интернет является гипермедийным способом представления информации, значительно отличающимся от традиционных средств массовой информации интерактивной природой, высокой гибкостью и масштабируемостью</w:t>
      </w:r>
      <w:r>
        <w:rPr>
          <w:sz w:val="28"/>
          <w:szCs w:val="28"/>
        </w:rPr>
        <w:t>.</w:t>
      </w:r>
    </w:p>
    <w:p w:rsidR="008A1AD3" w:rsidRPr="003860C6" w:rsidRDefault="00725217" w:rsidP="002C6241">
      <w:pPr>
        <w:spacing w:line="360" w:lineRule="auto"/>
        <w:jc w:val="both"/>
        <w:rPr>
          <w:sz w:val="28"/>
          <w:szCs w:val="28"/>
        </w:rPr>
      </w:pPr>
      <w:r>
        <w:rPr>
          <w:sz w:val="28"/>
          <w:szCs w:val="28"/>
        </w:rPr>
        <w:t xml:space="preserve">2) </w:t>
      </w:r>
      <w:r w:rsidR="008A1AD3" w:rsidRPr="003860C6">
        <w:rPr>
          <w:sz w:val="28"/>
          <w:szCs w:val="28"/>
        </w:rPr>
        <w:t>Интернет — глобальный виртуальный электронный рынок, не имеющий каких-либо территориальных или временных ограничений, позволяющий производить интерактивную покупку товаров и значительно изменяющий возможности фирм в продвижении товара и место дистрибъютивных фирм в этом процессе</w:t>
      </w:r>
      <w:r>
        <w:rPr>
          <w:sz w:val="28"/>
          <w:szCs w:val="28"/>
        </w:rPr>
        <w:t>.</w:t>
      </w:r>
      <w:r w:rsidR="008A1AD3" w:rsidRPr="003860C6">
        <w:rPr>
          <w:sz w:val="28"/>
          <w:szCs w:val="28"/>
        </w:rPr>
        <w:t xml:space="preserve"> </w:t>
      </w:r>
    </w:p>
    <w:p w:rsidR="008A1AD3" w:rsidRPr="002C6241" w:rsidRDefault="004D4E6A" w:rsidP="002C6241">
      <w:pPr>
        <w:spacing w:line="360" w:lineRule="auto"/>
        <w:jc w:val="both"/>
        <w:rPr>
          <w:sz w:val="28"/>
          <w:szCs w:val="28"/>
        </w:rPr>
      </w:pPr>
      <w:r>
        <w:rPr>
          <w:sz w:val="28"/>
          <w:szCs w:val="28"/>
        </w:rPr>
        <w:t>На</w:t>
      </w:r>
      <w:r w:rsidR="006C253C">
        <w:rPr>
          <w:sz w:val="28"/>
          <w:szCs w:val="28"/>
        </w:rPr>
        <w:t xml:space="preserve">ряду с </w:t>
      </w:r>
      <w:r>
        <w:rPr>
          <w:sz w:val="28"/>
          <w:szCs w:val="28"/>
        </w:rPr>
        <w:t>явными преимуществами интернет рекламы</w:t>
      </w:r>
      <w:r w:rsidR="002721BA">
        <w:rPr>
          <w:sz w:val="28"/>
          <w:szCs w:val="28"/>
        </w:rPr>
        <w:t>, наблюдается</w:t>
      </w:r>
      <w:r w:rsidR="006C253C">
        <w:rPr>
          <w:sz w:val="28"/>
          <w:szCs w:val="28"/>
        </w:rPr>
        <w:t xml:space="preserve"> и ряд проблем в этой сфере. В</w:t>
      </w:r>
      <w:r w:rsidR="002C6241">
        <w:rPr>
          <w:sz w:val="28"/>
          <w:szCs w:val="28"/>
        </w:rPr>
        <w:t xml:space="preserve"> Р</w:t>
      </w:r>
      <w:r w:rsidR="006C253C">
        <w:rPr>
          <w:sz w:val="28"/>
          <w:szCs w:val="28"/>
        </w:rPr>
        <w:t>ос</w:t>
      </w:r>
      <w:r w:rsidR="002C6241">
        <w:rPr>
          <w:sz w:val="28"/>
          <w:szCs w:val="28"/>
        </w:rPr>
        <w:t>с</w:t>
      </w:r>
      <w:r w:rsidR="006C253C">
        <w:rPr>
          <w:sz w:val="28"/>
          <w:szCs w:val="28"/>
        </w:rPr>
        <w:t>ии существует огромная проблема отсут</w:t>
      </w:r>
      <w:r w:rsidR="002721BA">
        <w:rPr>
          <w:sz w:val="28"/>
          <w:szCs w:val="28"/>
        </w:rPr>
        <w:t>ст</w:t>
      </w:r>
      <w:r w:rsidR="006C253C">
        <w:rPr>
          <w:sz w:val="28"/>
          <w:szCs w:val="28"/>
        </w:rPr>
        <w:t xml:space="preserve">вия </w:t>
      </w:r>
      <w:r w:rsidR="002C6241">
        <w:rPr>
          <w:sz w:val="28"/>
          <w:szCs w:val="28"/>
        </w:rPr>
        <w:t>законодательно</w:t>
      </w:r>
      <w:r w:rsidR="002721BA">
        <w:rPr>
          <w:sz w:val="28"/>
          <w:szCs w:val="28"/>
        </w:rPr>
        <w:t>го</w:t>
      </w:r>
      <w:r w:rsidR="006C253C">
        <w:rPr>
          <w:sz w:val="28"/>
          <w:szCs w:val="28"/>
        </w:rPr>
        <w:t xml:space="preserve"> регулирования интернета</w:t>
      </w:r>
      <w:r w:rsidR="002721BA">
        <w:rPr>
          <w:sz w:val="28"/>
          <w:szCs w:val="28"/>
        </w:rPr>
        <w:t>,</w:t>
      </w:r>
      <w:r w:rsidR="006C253C">
        <w:rPr>
          <w:sz w:val="28"/>
          <w:szCs w:val="28"/>
        </w:rPr>
        <w:t xml:space="preserve"> </w:t>
      </w:r>
      <w:r w:rsidR="002C6241">
        <w:rPr>
          <w:sz w:val="28"/>
          <w:szCs w:val="28"/>
        </w:rPr>
        <w:t>порождающ</w:t>
      </w:r>
      <w:r w:rsidR="002721BA">
        <w:rPr>
          <w:sz w:val="28"/>
          <w:szCs w:val="28"/>
        </w:rPr>
        <w:t>е</w:t>
      </w:r>
      <w:r w:rsidR="002C6241">
        <w:rPr>
          <w:sz w:val="28"/>
          <w:szCs w:val="28"/>
        </w:rPr>
        <w:t>е</w:t>
      </w:r>
      <w:r w:rsidR="006C253C">
        <w:rPr>
          <w:sz w:val="28"/>
          <w:szCs w:val="28"/>
        </w:rPr>
        <w:t xml:space="preserve"> </w:t>
      </w:r>
      <w:r w:rsidR="002C6241">
        <w:rPr>
          <w:sz w:val="28"/>
          <w:szCs w:val="28"/>
        </w:rPr>
        <w:t>недобросовестную</w:t>
      </w:r>
      <w:r w:rsidR="002721BA">
        <w:rPr>
          <w:sz w:val="28"/>
          <w:szCs w:val="28"/>
        </w:rPr>
        <w:t>,</w:t>
      </w:r>
      <w:r w:rsidR="006C253C">
        <w:rPr>
          <w:sz w:val="28"/>
          <w:szCs w:val="28"/>
        </w:rPr>
        <w:t xml:space="preserve"> а подчас и </w:t>
      </w:r>
      <w:r w:rsidR="002721BA">
        <w:rPr>
          <w:sz w:val="28"/>
          <w:szCs w:val="28"/>
        </w:rPr>
        <w:t>мошенническую</w:t>
      </w:r>
      <w:r w:rsidR="006C253C">
        <w:rPr>
          <w:sz w:val="28"/>
          <w:szCs w:val="28"/>
        </w:rPr>
        <w:t xml:space="preserve"> рекламу. Также из-за отсутствия жесткого контроля, всплыва</w:t>
      </w:r>
      <w:r w:rsidR="002721BA">
        <w:rPr>
          <w:sz w:val="28"/>
          <w:szCs w:val="28"/>
        </w:rPr>
        <w:t>ют и</w:t>
      </w:r>
      <w:r w:rsidR="006C253C">
        <w:rPr>
          <w:sz w:val="28"/>
          <w:szCs w:val="28"/>
        </w:rPr>
        <w:t xml:space="preserve"> этические проблемы интернет рекламы. Всё это</w:t>
      </w:r>
      <w:r w:rsidR="002721BA">
        <w:rPr>
          <w:sz w:val="28"/>
          <w:szCs w:val="28"/>
        </w:rPr>
        <w:t>,</w:t>
      </w:r>
      <w:r w:rsidR="006C253C">
        <w:rPr>
          <w:sz w:val="28"/>
          <w:szCs w:val="28"/>
        </w:rPr>
        <w:t xml:space="preserve"> разумеется</w:t>
      </w:r>
      <w:r w:rsidR="002721BA">
        <w:rPr>
          <w:sz w:val="28"/>
          <w:szCs w:val="28"/>
        </w:rPr>
        <w:t>,</w:t>
      </w:r>
      <w:r w:rsidR="006C253C">
        <w:rPr>
          <w:sz w:val="28"/>
          <w:szCs w:val="28"/>
        </w:rPr>
        <w:t xml:space="preserve"> пагубно отражается на доверии пользователей. Однако</w:t>
      </w:r>
      <w:r w:rsidR="002721BA">
        <w:rPr>
          <w:sz w:val="28"/>
          <w:szCs w:val="28"/>
        </w:rPr>
        <w:t>,</w:t>
      </w:r>
      <w:r w:rsidR="006C253C">
        <w:rPr>
          <w:sz w:val="28"/>
          <w:szCs w:val="28"/>
        </w:rPr>
        <w:t xml:space="preserve"> я уверен</w:t>
      </w:r>
      <w:r w:rsidR="002721BA">
        <w:rPr>
          <w:sz w:val="28"/>
          <w:szCs w:val="28"/>
        </w:rPr>
        <w:t>,</w:t>
      </w:r>
      <w:r w:rsidR="006C253C">
        <w:rPr>
          <w:sz w:val="28"/>
          <w:szCs w:val="28"/>
        </w:rPr>
        <w:t xml:space="preserve"> что </w:t>
      </w:r>
      <w:r w:rsidR="006C253C" w:rsidRPr="002C6241">
        <w:rPr>
          <w:sz w:val="28"/>
          <w:szCs w:val="28"/>
        </w:rPr>
        <w:t xml:space="preserve">все эти проблемы решаемы, </w:t>
      </w:r>
      <w:r w:rsidR="002C6241" w:rsidRPr="002C6241">
        <w:rPr>
          <w:sz w:val="28"/>
          <w:szCs w:val="28"/>
        </w:rPr>
        <w:t>и интернет сможет многое дать нам в будущем.</w:t>
      </w:r>
    </w:p>
    <w:p w:rsidR="008A1AD3" w:rsidRPr="002C6241" w:rsidRDefault="002721BA" w:rsidP="002C6241">
      <w:pPr>
        <w:spacing w:line="360" w:lineRule="auto"/>
        <w:jc w:val="both"/>
        <w:rPr>
          <w:sz w:val="28"/>
          <w:szCs w:val="28"/>
        </w:rPr>
      </w:pPr>
      <w:r>
        <w:rPr>
          <w:sz w:val="28"/>
          <w:szCs w:val="28"/>
        </w:rPr>
        <w:t>Конечно,</w:t>
      </w:r>
      <w:r w:rsidR="008A1AD3" w:rsidRPr="002C6241">
        <w:rPr>
          <w:sz w:val="28"/>
          <w:szCs w:val="28"/>
        </w:rPr>
        <w:t xml:space="preserve"> Интернет – не «п</w:t>
      </w:r>
      <w:r w:rsidR="008A1AD3" w:rsidRPr="002C6241">
        <w:rPr>
          <w:sz w:val="28"/>
          <w:szCs w:val="28"/>
        </w:rPr>
        <w:t>а</w:t>
      </w:r>
      <w:r w:rsidR="008A1AD3" w:rsidRPr="002C6241">
        <w:rPr>
          <w:sz w:val="28"/>
          <w:szCs w:val="28"/>
        </w:rPr>
        <w:t>нацея от всех болезней», не универсальное, незаменимое рекламное средство. Реклама в И</w:t>
      </w:r>
      <w:r w:rsidR="008A1AD3" w:rsidRPr="002C6241">
        <w:rPr>
          <w:sz w:val="28"/>
          <w:szCs w:val="28"/>
        </w:rPr>
        <w:t>н</w:t>
      </w:r>
      <w:r w:rsidR="008A1AD3" w:rsidRPr="002C6241">
        <w:rPr>
          <w:sz w:val="28"/>
          <w:szCs w:val="28"/>
        </w:rPr>
        <w:t xml:space="preserve">тернет для достижения наибольшего эффекта должна использоваться в сочетании с другими средствами рекламы. Таким образом, можно дать прогноз, что эволюционно рынок рекламы в Интернет будет развиваться параллельно </w:t>
      </w:r>
      <w:r>
        <w:rPr>
          <w:sz w:val="28"/>
          <w:szCs w:val="28"/>
        </w:rPr>
        <w:t xml:space="preserve">с </w:t>
      </w:r>
      <w:r w:rsidR="008A1AD3" w:rsidRPr="002C6241">
        <w:rPr>
          <w:sz w:val="28"/>
          <w:szCs w:val="28"/>
        </w:rPr>
        <w:t>другим</w:t>
      </w:r>
      <w:r>
        <w:rPr>
          <w:sz w:val="28"/>
          <w:szCs w:val="28"/>
        </w:rPr>
        <w:t>и</w:t>
      </w:r>
      <w:r w:rsidR="008A1AD3" w:rsidRPr="002C6241">
        <w:rPr>
          <w:sz w:val="28"/>
          <w:szCs w:val="28"/>
        </w:rPr>
        <w:t xml:space="preserve"> се</w:t>
      </w:r>
      <w:r w:rsidR="008A1AD3" w:rsidRPr="002C6241">
        <w:rPr>
          <w:sz w:val="28"/>
          <w:szCs w:val="28"/>
        </w:rPr>
        <w:t>г</w:t>
      </w:r>
      <w:r w:rsidR="008A1AD3" w:rsidRPr="002C6241">
        <w:rPr>
          <w:sz w:val="28"/>
          <w:szCs w:val="28"/>
        </w:rPr>
        <w:t>ментам</w:t>
      </w:r>
      <w:r>
        <w:rPr>
          <w:sz w:val="28"/>
          <w:szCs w:val="28"/>
        </w:rPr>
        <w:t>и</w:t>
      </w:r>
      <w:r w:rsidR="008A1AD3" w:rsidRPr="002C6241">
        <w:rPr>
          <w:sz w:val="28"/>
          <w:szCs w:val="28"/>
        </w:rPr>
        <w:t xml:space="preserve"> рынка рекламы, но в тоже время, за счет роста и привлечения инвестиций за</w:t>
      </w:r>
      <w:r w:rsidR="008A1AD3" w:rsidRPr="002C6241">
        <w:rPr>
          <w:sz w:val="28"/>
          <w:szCs w:val="28"/>
        </w:rPr>
        <w:t>й</w:t>
      </w:r>
      <w:r w:rsidR="008A1AD3" w:rsidRPr="002C6241">
        <w:rPr>
          <w:sz w:val="28"/>
          <w:szCs w:val="28"/>
        </w:rPr>
        <w:t>мет значительную долю.</w:t>
      </w:r>
    </w:p>
    <w:p w:rsidR="008A1AD3" w:rsidRPr="003860C6" w:rsidRDefault="008A1AD3" w:rsidP="002C6241">
      <w:pPr>
        <w:pStyle w:val="ab"/>
        <w:spacing w:line="360" w:lineRule="auto"/>
        <w:jc w:val="both"/>
        <w:rPr>
          <w:sz w:val="28"/>
          <w:szCs w:val="28"/>
        </w:rPr>
      </w:pPr>
      <w:r w:rsidRPr="003860C6">
        <w:rPr>
          <w:sz w:val="28"/>
          <w:szCs w:val="28"/>
        </w:rPr>
        <w:t xml:space="preserve">Говоря о перспективах развития </w:t>
      </w:r>
      <w:r w:rsidR="002721BA">
        <w:rPr>
          <w:sz w:val="28"/>
          <w:szCs w:val="28"/>
        </w:rPr>
        <w:t>и</w:t>
      </w:r>
      <w:r w:rsidRPr="003860C6">
        <w:rPr>
          <w:sz w:val="28"/>
          <w:szCs w:val="28"/>
        </w:rPr>
        <w:t>нтернет</w:t>
      </w:r>
      <w:r w:rsidR="002721BA">
        <w:rPr>
          <w:sz w:val="28"/>
          <w:szCs w:val="28"/>
        </w:rPr>
        <w:t xml:space="preserve"> </w:t>
      </w:r>
      <w:r w:rsidRPr="003860C6">
        <w:rPr>
          <w:sz w:val="28"/>
          <w:szCs w:val="28"/>
        </w:rPr>
        <w:t>рекламы</w:t>
      </w:r>
      <w:r w:rsidR="002721BA">
        <w:rPr>
          <w:sz w:val="28"/>
          <w:szCs w:val="28"/>
        </w:rPr>
        <w:t>,</w:t>
      </w:r>
      <w:r w:rsidRPr="003860C6">
        <w:rPr>
          <w:sz w:val="28"/>
          <w:szCs w:val="28"/>
        </w:rPr>
        <w:t xml:space="preserve"> следует отметить ожидаемый резкий рост расходов на подобную рекламу. Однако эти прогнозы оправдаются в том случае, если в Web больше внимания будет уделяться нуждам широкого круга покупателей и рекламодателей, распространяющих потребительские товары.</w:t>
      </w:r>
    </w:p>
    <w:p w:rsidR="00EF249C" w:rsidRDefault="00EF249C">
      <w:pPr>
        <w:pStyle w:val="1"/>
        <w:pageBreakBefore/>
        <w:tabs>
          <w:tab w:val="left" w:pos="0"/>
        </w:tabs>
        <w:spacing w:line="360" w:lineRule="auto"/>
        <w:jc w:val="center"/>
        <w:rPr>
          <w:rFonts w:ascii="Times New Roman" w:hAnsi="Times New Roman"/>
          <w:iCs/>
          <w:sz w:val="36"/>
        </w:rPr>
      </w:pPr>
      <w:bookmarkStart w:id="28" w:name="_Toc264152999"/>
      <w:r>
        <w:rPr>
          <w:rFonts w:ascii="Times New Roman" w:hAnsi="Times New Roman"/>
          <w:iCs/>
          <w:sz w:val="36"/>
        </w:rPr>
        <w:t>Источники</w:t>
      </w:r>
      <w:bookmarkEnd w:id="28"/>
    </w:p>
    <w:p w:rsidR="00FB5416" w:rsidRPr="00EA3E82" w:rsidRDefault="00FB5416" w:rsidP="00FB5416">
      <w:pPr>
        <w:pStyle w:val="23"/>
        <w:numPr>
          <w:ilvl w:val="0"/>
          <w:numId w:val="5"/>
        </w:numPr>
        <w:suppressAutoHyphens w:val="0"/>
        <w:spacing w:after="0" w:line="360" w:lineRule="auto"/>
        <w:ind w:left="714" w:hanging="357"/>
        <w:rPr>
          <w:sz w:val="28"/>
          <w:szCs w:val="28"/>
        </w:rPr>
      </w:pPr>
      <w:r w:rsidRPr="00EA3E82">
        <w:rPr>
          <w:sz w:val="28"/>
          <w:szCs w:val="28"/>
        </w:rPr>
        <w:t>Федеральный закон «О рекламе» от 13.03.2006 N 38-ФЗ (с последующими изменениями и дополнениями).</w:t>
      </w:r>
    </w:p>
    <w:p w:rsidR="00FB5416" w:rsidRDefault="00FB5416" w:rsidP="00FB5416">
      <w:pPr>
        <w:numPr>
          <w:ilvl w:val="0"/>
          <w:numId w:val="5"/>
        </w:numPr>
        <w:tabs>
          <w:tab w:val="left" w:pos="720"/>
        </w:tabs>
        <w:spacing w:line="360" w:lineRule="auto"/>
        <w:ind w:left="714" w:hanging="357"/>
        <w:jc w:val="both"/>
        <w:rPr>
          <w:sz w:val="28"/>
          <w:szCs w:val="28"/>
        </w:rPr>
      </w:pPr>
      <w:r>
        <w:rPr>
          <w:sz w:val="28"/>
          <w:szCs w:val="28"/>
        </w:rPr>
        <w:t>Шарков Ф.И. «Современные маркетинговые коммуникации» (Словарь – справочник). М.: Альфа-Пресс, 2006.</w:t>
      </w:r>
    </w:p>
    <w:p w:rsidR="00FB5416" w:rsidRPr="00EA3E82" w:rsidRDefault="00FB5416" w:rsidP="00FB5416">
      <w:pPr>
        <w:numPr>
          <w:ilvl w:val="0"/>
          <w:numId w:val="5"/>
        </w:numPr>
        <w:tabs>
          <w:tab w:val="left" w:pos="720"/>
        </w:tabs>
        <w:spacing w:line="360" w:lineRule="auto"/>
        <w:jc w:val="both"/>
        <w:rPr>
          <w:sz w:val="28"/>
          <w:szCs w:val="28"/>
        </w:rPr>
      </w:pPr>
      <w:r w:rsidRPr="00EA3E82">
        <w:rPr>
          <w:sz w:val="28"/>
          <w:szCs w:val="28"/>
        </w:rPr>
        <w:t>Головлева Е.Л. «Основы рекламы». Ростов-на-Дону: Феникс, 2006</w:t>
      </w:r>
    </w:p>
    <w:p w:rsidR="00FB5416" w:rsidRDefault="00FB5416" w:rsidP="00225FB1">
      <w:pPr>
        <w:numPr>
          <w:ilvl w:val="0"/>
          <w:numId w:val="5"/>
        </w:numPr>
        <w:spacing w:line="360" w:lineRule="auto"/>
        <w:rPr>
          <w:sz w:val="28"/>
          <w:szCs w:val="28"/>
        </w:rPr>
      </w:pPr>
      <w:r w:rsidRPr="00225FB1">
        <w:rPr>
          <w:sz w:val="28"/>
          <w:szCs w:val="28"/>
        </w:rPr>
        <w:t>Дэвид Огилви «Огилви о рекламе»</w:t>
      </w:r>
      <w:r w:rsidR="00225FB1" w:rsidRPr="00225FB1">
        <w:rPr>
          <w:sz w:val="28"/>
          <w:szCs w:val="28"/>
        </w:rPr>
        <w:t xml:space="preserve">. Эксмо, </w:t>
      </w:r>
      <w:smartTag w:uri="urn:schemas-microsoft-com:office:smarttags" w:element="metricconverter">
        <w:smartTagPr>
          <w:attr w:name="ProductID" w:val="2007 г"/>
        </w:smartTagPr>
        <w:r w:rsidR="00225FB1" w:rsidRPr="00225FB1">
          <w:rPr>
            <w:sz w:val="28"/>
            <w:szCs w:val="28"/>
          </w:rPr>
          <w:t>2007 г</w:t>
        </w:r>
      </w:smartTag>
      <w:r w:rsidR="00225FB1" w:rsidRPr="00225FB1">
        <w:rPr>
          <w:sz w:val="28"/>
          <w:szCs w:val="28"/>
        </w:rPr>
        <w:t>.</w:t>
      </w:r>
    </w:p>
    <w:p w:rsidR="00225FB1" w:rsidRDefault="00225FB1" w:rsidP="00225FB1">
      <w:pPr>
        <w:numPr>
          <w:ilvl w:val="0"/>
          <w:numId w:val="5"/>
        </w:numPr>
        <w:spacing w:line="360" w:lineRule="auto"/>
        <w:rPr>
          <w:sz w:val="28"/>
          <w:szCs w:val="28"/>
        </w:rPr>
      </w:pPr>
      <w:r w:rsidRPr="00225FB1">
        <w:rPr>
          <w:sz w:val="28"/>
          <w:szCs w:val="28"/>
        </w:rPr>
        <w:t xml:space="preserve">Романов А.А «Реклама. Интернет-реклама». Московский международный институт эконометрики, информатики, финансов и права, </w:t>
      </w:r>
      <w:smartTag w:uri="urn:schemas-microsoft-com:office:smarttags" w:element="metricconverter">
        <w:smartTagPr>
          <w:attr w:name="ProductID" w:val="2003 г"/>
        </w:smartTagPr>
        <w:r w:rsidRPr="00225FB1">
          <w:rPr>
            <w:sz w:val="28"/>
            <w:szCs w:val="28"/>
          </w:rPr>
          <w:t>2003 г</w:t>
        </w:r>
      </w:smartTag>
      <w:r w:rsidRPr="00225FB1">
        <w:rPr>
          <w:sz w:val="28"/>
          <w:szCs w:val="28"/>
        </w:rPr>
        <w:t>.</w:t>
      </w:r>
    </w:p>
    <w:p w:rsidR="00225FB1" w:rsidRPr="00225FB1" w:rsidRDefault="00225FB1" w:rsidP="00225FB1">
      <w:pPr>
        <w:numPr>
          <w:ilvl w:val="0"/>
          <w:numId w:val="5"/>
        </w:numPr>
        <w:spacing w:line="360" w:lineRule="auto"/>
        <w:ind w:left="714" w:hanging="357"/>
        <w:rPr>
          <w:sz w:val="28"/>
          <w:szCs w:val="28"/>
        </w:rPr>
      </w:pPr>
      <w:r w:rsidRPr="00225FB1">
        <w:rPr>
          <w:sz w:val="28"/>
          <w:szCs w:val="28"/>
        </w:rPr>
        <w:t xml:space="preserve">В. С. Голик, А. И. Толкачев «Интернет-реклама или как делаются деньги в сети». Москва, </w:t>
      </w:r>
      <w:smartTag w:uri="urn:schemas-microsoft-com:office:smarttags" w:element="metricconverter">
        <w:smartTagPr>
          <w:attr w:name="ProductID" w:val="2006 г"/>
        </w:smartTagPr>
        <w:r w:rsidRPr="00225FB1">
          <w:rPr>
            <w:bCs/>
            <w:sz w:val="28"/>
            <w:szCs w:val="28"/>
          </w:rPr>
          <w:t>2006 г</w:t>
        </w:r>
      </w:smartTag>
    </w:p>
    <w:p w:rsidR="00225FB1" w:rsidRPr="00225FB1" w:rsidRDefault="00225FB1" w:rsidP="00225FB1">
      <w:pPr>
        <w:numPr>
          <w:ilvl w:val="0"/>
          <w:numId w:val="5"/>
        </w:numPr>
        <w:spacing w:line="360" w:lineRule="auto"/>
        <w:ind w:left="714" w:hanging="357"/>
        <w:rPr>
          <w:sz w:val="28"/>
          <w:szCs w:val="28"/>
        </w:rPr>
      </w:pPr>
      <w:r w:rsidRPr="00225FB1">
        <w:rPr>
          <w:sz w:val="28"/>
          <w:szCs w:val="28"/>
        </w:rPr>
        <w:t xml:space="preserve">А. А. Годин, А. М. Годин, В. М. Комаров «Интернет-реклама». Дашков и Ко, </w:t>
      </w:r>
      <w:smartTag w:uri="urn:schemas-microsoft-com:office:smarttags" w:element="metricconverter">
        <w:smartTagPr>
          <w:attr w:name="ProductID" w:val="2010 г"/>
        </w:smartTagPr>
        <w:r w:rsidRPr="00225FB1">
          <w:rPr>
            <w:sz w:val="28"/>
            <w:szCs w:val="28"/>
          </w:rPr>
          <w:t>2010 г</w:t>
        </w:r>
      </w:smartTag>
      <w:r w:rsidRPr="00225FB1">
        <w:rPr>
          <w:sz w:val="28"/>
          <w:szCs w:val="28"/>
        </w:rPr>
        <w:t>.</w:t>
      </w:r>
    </w:p>
    <w:p w:rsidR="00225FB1" w:rsidRDefault="0046676A" w:rsidP="0046676A">
      <w:pPr>
        <w:numPr>
          <w:ilvl w:val="0"/>
          <w:numId w:val="5"/>
        </w:numPr>
        <w:spacing w:line="360" w:lineRule="auto"/>
        <w:ind w:left="714" w:hanging="357"/>
        <w:rPr>
          <w:sz w:val="28"/>
          <w:szCs w:val="28"/>
        </w:rPr>
      </w:pPr>
      <w:r w:rsidRPr="0046676A">
        <w:rPr>
          <w:sz w:val="28"/>
          <w:szCs w:val="28"/>
        </w:rPr>
        <w:t xml:space="preserve">Г. А. Васильев, Д. А. Забегалин «Электронный бизнес. Реклама в Интернете». Юнити-Дана, </w:t>
      </w:r>
      <w:smartTag w:uri="urn:schemas-microsoft-com:office:smarttags" w:element="metricconverter">
        <w:smartTagPr>
          <w:attr w:name="ProductID" w:val="2008 г"/>
        </w:smartTagPr>
        <w:r w:rsidRPr="0046676A">
          <w:rPr>
            <w:sz w:val="28"/>
            <w:szCs w:val="28"/>
          </w:rPr>
          <w:t>2008 г</w:t>
        </w:r>
      </w:smartTag>
      <w:r w:rsidRPr="0046676A">
        <w:rPr>
          <w:sz w:val="28"/>
          <w:szCs w:val="28"/>
        </w:rPr>
        <w:t>.</w:t>
      </w:r>
    </w:p>
    <w:p w:rsidR="0046676A" w:rsidRDefault="0046676A" w:rsidP="0046676A">
      <w:pPr>
        <w:numPr>
          <w:ilvl w:val="0"/>
          <w:numId w:val="5"/>
        </w:numPr>
        <w:spacing w:line="360" w:lineRule="auto"/>
        <w:ind w:left="714" w:hanging="357"/>
        <w:rPr>
          <w:sz w:val="28"/>
          <w:szCs w:val="28"/>
        </w:rPr>
      </w:pPr>
      <w:r w:rsidRPr="0046676A">
        <w:rPr>
          <w:sz w:val="28"/>
          <w:szCs w:val="28"/>
        </w:rPr>
        <w:t xml:space="preserve">С. Н. Бердышев «Секреты эффективной интернет-рекламы». Дашков и Ко, </w:t>
      </w:r>
      <w:smartTag w:uri="urn:schemas-microsoft-com:office:smarttags" w:element="metricconverter">
        <w:smartTagPr>
          <w:attr w:name="ProductID" w:val="2010 г"/>
        </w:smartTagPr>
        <w:r w:rsidRPr="0046676A">
          <w:rPr>
            <w:sz w:val="28"/>
            <w:szCs w:val="28"/>
          </w:rPr>
          <w:t>2010 г</w:t>
        </w:r>
      </w:smartTag>
      <w:r w:rsidRPr="0046676A">
        <w:rPr>
          <w:sz w:val="28"/>
          <w:szCs w:val="28"/>
        </w:rPr>
        <w:t>.</w:t>
      </w:r>
    </w:p>
    <w:p w:rsidR="0046676A" w:rsidRPr="0046676A" w:rsidRDefault="0046676A" w:rsidP="0046676A">
      <w:pPr>
        <w:numPr>
          <w:ilvl w:val="0"/>
          <w:numId w:val="5"/>
        </w:numPr>
        <w:spacing w:line="360" w:lineRule="auto"/>
        <w:ind w:left="714" w:hanging="357"/>
        <w:rPr>
          <w:sz w:val="28"/>
          <w:szCs w:val="28"/>
        </w:rPr>
      </w:pPr>
      <w:r w:rsidRPr="0046676A">
        <w:rPr>
          <w:sz w:val="28"/>
          <w:szCs w:val="28"/>
        </w:rPr>
        <w:t xml:space="preserve">Павел Алашкин «Все о рекламе и продвижении в Интернете». Альпина Бизнес Букс, Альпина Паблишерз, </w:t>
      </w:r>
      <w:smartTag w:uri="urn:schemas-microsoft-com:office:smarttags" w:element="metricconverter">
        <w:smartTagPr>
          <w:attr w:name="ProductID" w:val="2009 г"/>
        </w:smartTagPr>
        <w:r w:rsidRPr="0046676A">
          <w:rPr>
            <w:sz w:val="28"/>
            <w:szCs w:val="28"/>
          </w:rPr>
          <w:t>2009 г</w:t>
        </w:r>
      </w:smartTag>
      <w:r w:rsidRPr="0046676A">
        <w:rPr>
          <w:sz w:val="28"/>
          <w:szCs w:val="28"/>
        </w:rPr>
        <w:t>.</w:t>
      </w:r>
    </w:p>
    <w:p w:rsidR="0046676A" w:rsidRPr="0046676A" w:rsidRDefault="0046676A" w:rsidP="0046676A">
      <w:pPr>
        <w:numPr>
          <w:ilvl w:val="0"/>
          <w:numId w:val="5"/>
        </w:numPr>
        <w:spacing w:line="360" w:lineRule="auto"/>
        <w:rPr>
          <w:sz w:val="28"/>
          <w:szCs w:val="28"/>
        </w:rPr>
      </w:pPr>
      <w:r w:rsidRPr="0046676A">
        <w:rPr>
          <w:sz w:val="28"/>
          <w:szCs w:val="28"/>
        </w:rPr>
        <w:t>http://rumetrika.rambler.ru/publ/article_show.html?article=3938</w:t>
      </w:r>
    </w:p>
    <w:p w:rsidR="00EF249C" w:rsidRPr="00225FB1" w:rsidRDefault="00EF249C" w:rsidP="00225FB1">
      <w:pPr>
        <w:numPr>
          <w:ilvl w:val="0"/>
          <w:numId w:val="5"/>
        </w:numPr>
        <w:tabs>
          <w:tab w:val="left" w:pos="720"/>
        </w:tabs>
        <w:spacing w:line="360" w:lineRule="auto"/>
        <w:ind w:left="714" w:hanging="357"/>
        <w:jc w:val="both"/>
        <w:rPr>
          <w:sz w:val="28"/>
          <w:szCs w:val="28"/>
        </w:rPr>
      </w:pPr>
      <w:r w:rsidRPr="00225FB1">
        <w:rPr>
          <w:sz w:val="28"/>
          <w:szCs w:val="28"/>
        </w:rPr>
        <w:t>http://kras85.kubannet.ru/history.html</w:t>
      </w:r>
    </w:p>
    <w:p w:rsidR="00EF249C" w:rsidRDefault="00EF249C">
      <w:pPr>
        <w:numPr>
          <w:ilvl w:val="0"/>
          <w:numId w:val="5"/>
        </w:numPr>
        <w:tabs>
          <w:tab w:val="left" w:pos="720"/>
        </w:tabs>
        <w:spacing w:line="360" w:lineRule="auto"/>
        <w:jc w:val="both"/>
        <w:rPr>
          <w:sz w:val="28"/>
          <w:szCs w:val="28"/>
        </w:rPr>
      </w:pPr>
      <w:r>
        <w:rPr>
          <w:sz w:val="28"/>
          <w:szCs w:val="28"/>
        </w:rPr>
        <w:t>http://www.internet-history.org.ru/</w:t>
      </w:r>
    </w:p>
    <w:p w:rsidR="00EF249C" w:rsidRDefault="00EF249C">
      <w:pPr>
        <w:numPr>
          <w:ilvl w:val="0"/>
          <w:numId w:val="5"/>
        </w:numPr>
        <w:tabs>
          <w:tab w:val="left" w:pos="720"/>
        </w:tabs>
        <w:spacing w:line="360" w:lineRule="auto"/>
        <w:jc w:val="both"/>
        <w:rPr>
          <w:sz w:val="28"/>
          <w:szCs w:val="28"/>
        </w:rPr>
      </w:pPr>
      <w:r>
        <w:rPr>
          <w:sz w:val="28"/>
          <w:szCs w:val="28"/>
        </w:rPr>
        <w:t>http://www.antula.ru/reclama-aim.htm</w:t>
      </w:r>
    </w:p>
    <w:p w:rsidR="00EF249C" w:rsidRDefault="00EF249C" w:rsidP="003860C6">
      <w:pPr>
        <w:numPr>
          <w:ilvl w:val="0"/>
          <w:numId w:val="5"/>
        </w:numPr>
        <w:tabs>
          <w:tab w:val="left" w:pos="720"/>
        </w:tabs>
        <w:spacing w:line="360" w:lineRule="auto"/>
        <w:ind w:left="714" w:hanging="357"/>
        <w:jc w:val="both"/>
        <w:rPr>
          <w:sz w:val="28"/>
          <w:szCs w:val="28"/>
        </w:rPr>
      </w:pPr>
      <w:r>
        <w:rPr>
          <w:sz w:val="28"/>
          <w:szCs w:val="28"/>
        </w:rPr>
        <w:t>http://i-net-design.narod.ru/</w:t>
      </w:r>
    </w:p>
    <w:p w:rsidR="00EF249C" w:rsidRDefault="00633B86" w:rsidP="003860C6">
      <w:pPr>
        <w:numPr>
          <w:ilvl w:val="0"/>
          <w:numId w:val="5"/>
        </w:numPr>
        <w:tabs>
          <w:tab w:val="left" w:pos="720"/>
        </w:tabs>
        <w:spacing w:line="360" w:lineRule="auto"/>
        <w:ind w:left="714" w:hanging="357"/>
        <w:jc w:val="both"/>
        <w:rPr>
          <w:sz w:val="28"/>
          <w:szCs w:val="28"/>
        </w:rPr>
      </w:pPr>
      <w:r w:rsidRPr="00633B86">
        <w:rPr>
          <w:sz w:val="28"/>
          <w:szCs w:val="28"/>
        </w:rPr>
        <w:t>http://www.seop.ru/</w:t>
      </w:r>
    </w:p>
    <w:p w:rsidR="00633B86" w:rsidRPr="00633B86" w:rsidRDefault="00633B86" w:rsidP="003860C6">
      <w:pPr>
        <w:pStyle w:val="23"/>
        <w:numPr>
          <w:ilvl w:val="0"/>
          <w:numId w:val="5"/>
        </w:numPr>
        <w:suppressAutoHyphens w:val="0"/>
        <w:spacing w:after="0" w:line="360" w:lineRule="auto"/>
        <w:ind w:left="714" w:hanging="357"/>
        <w:rPr>
          <w:sz w:val="28"/>
          <w:szCs w:val="28"/>
        </w:rPr>
      </w:pPr>
      <w:r w:rsidRPr="007742CD">
        <w:rPr>
          <w:sz w:val="28"/>
          <w:szCs w:val="28"/>
        </w:rPr>
        <w:t xml:space="preserve">http://www.inter.net.ru </w:t>
      </w:r>
    </w:p>
    <w:p w:rsidR="00633B86" w:rsidRPr="007742CD" w:rsidRDefault="00633B86" w:rsidP="003860C6">
      <w:pPr>
        <w:pStyle w:val="23"/>
        <w:numPr>
          <w:ilvl w:val="0"/>
          <w:numId w:val="5"/>
        </w:numPr>
        <w:suppressAutoHyphens w:val="0"/>
        <w:spacing w:after="0" w:line="360" w:lineRule="auto"/>
        <w:ind w:left="714" w:hanging="357"/>
        <w:rPr>
          <w:sz w:val="28"/>
          <w:szCs w:val="28"/>
        </w:rPr>
      </w:pPr>
      <w:r w:rsidRPr="00633B86">
        <w:rPr>
          <w:sz w:val="28"/>
          <w:szCs w:val="28"/>
        </w:rPr>
        <w:t>http://www.clickz.ru</w:t>
      </w:r>
    </w:p>
    <w:p w:rsidR="00633B86" w:rsidRPr="007742CD" w:rsidRDefault="00633B86" w:rsidP="003860C6">
      <w:pPr>
        <w:pStyle w:val="23"/>
        <w:numPr>
          <w:ilvl w:val="0"/>
          <w:numId w:val="5"/>
        </w:numPr>
        <w:suppressAutoHyphens w:val="0"/>
        <w:spacing w:after="0" w:line="360" w:lineRule="auto"/>
        <w:ind w:left="714" w:hanging="357"/>
        <w:rPr>
          <w:sz w:val="28"/>
          <w:szCs w:val="28"/>
        </w:rPr>
      </w:pPr>
      <w:r w:rsidRPr="00633B86">
        <w:rPr>
          <w:sz w:val="28"/>
          <w:szCs w:val="28"/>
        </w:rPr>
        <w:t>http://www.rara.ru</w:t>
      </w:r>
    </w:p>
    <w:p w:rsidR="00633B86" w:rsidRPr="007742CD" w:rsidRDefault="00633B86" w:rsidP="003860C6">
      <w:pPr>
        <w:pStyle w:val="23"/>
        <w:numPr>
          <w:ilvl w:val="0"/>
          <w:numId w:val="5"/>
        </w:numPr>
        <w:suppressAutoHyphens w:val="0"/>
        <w:spacing w:after="0" w:line="360" w:lineRule="auto"/>
        <w:ind w:left="714" w:hanging="357"/>
        <w:rPr>
          <w:sz w:val="28"/>
          <w:szCs w:val="28"/>
        </w:rPr>
      </w:pPr>
      <w:r w:rsidRPr="00633B86">
        <w:rPr>
          <w:sz w:val="28"/>
          <w:szCs w:val="28"/>
        </w:rPr>
        <w:t>http://www.fom.ru</w:t>
      </w:r>
    </w:p>
    <w:sectPr w:rsidR="00633B86" w:rsidRPr="007742CD" w:rsidSect="006809F0">
      <w:footerReference w:type="even" r:id="rId9"/>
      <w:footerReference w:type="default" r:id="rId10"/>
      <w:footerReference w:type="first" r:id="rId11"/>
      <w:footnotePr>
        <w:pos w:val="beneathText"/>
      </w:footnotePr>
      <w:pgSz w:w="11905" w:h="16837"/>
      <w:pgMar w:top="851" w:right="851" w:bottom="1560" w:left="1418" w:header="720" w:footer="709" w:gutter="0"/>
      <w:pgNumType w:fmt="numberInDash"/>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11C" w:rsidRDefault="0030111C">
      <w:r>
        <w:separator/>
      </w:r>
    </w:p>
  </w:endnote>
  <w:endnote w:type="continuationSeparator" w:id="1">
    <w:p w:rsidR="0030111C" w:rsidRDefault="003011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65" w:rsidRDefault="000F5F6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65" w:rsidRDefault="00CE2E3B" w:rsidP="00CE2E3B">
    <w:pPr>
      <w:jc w:val="center"/>
    </w:pPr>
    <w:r>
      <w:rPr>
        <w:rStyle w:val="a6"/>
      </w:rPr>
      <w:fldChar w:fldCharType="begin"/>
    </w:r>
    <w:r>
      <w:rPr>
        <w:rStyle w:val="a6"/>
      </w:rPr>
      <w:instrText xml:space="preserve"> PAGE </w:instrText>
    </w:r>
    <w:r>
      <w:rPr>
        <w:rStyle w:val="a6"/>
      </w:rPr>
      <w:fldChar w:fldCharType="separate"/>
    </w:r>
    <w:r w:rsidR="00E34BCD">
      <w:rPr>
        <w:rStyle w:val="a6"/>
        <w:noProof/>
      </w:rPr>
      <w:t>- 23 -</w:t>
    </w:r>
    <w:r>
      <w:rPr>
        <w:rStyle w:val="a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F65" w:rsidRDefault="000F5F6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11C" w:rsidRDefault="0030111C">
      <w:r>
        <w:separator/>
      </w:r>
    </w:p>
  </w:footnote>
  <w:footnote w:type="continuationSeparator" w:id="1">
    <w:p w:rsidR="0030111C" w:rsidRDefault="0030111C">
      <w:r>
        <w:continuationSeparator/>
      </w:r>
    </w:p>
  </w:footnote>
  <w:footnote w:id="2">
    <w:p w:rsidR="006809F0" w:rsidRPr="006809F0" w:rsidRDefault="006809F0">
      <w:pPr>
        <w:pStyle w:val="af4"/>
      </w:pPr>
      <w:r>
        <w:rPr>
          <w:rStyle w:val="af5"/>
        </w:rPr>
        <w:footnoteRef/>
      </w:r>
      <w:r>
        <w:t xml:space="preserve"> </w:t>
      </w:r>
      <w:r w:rsidRPr="006809F0">
        <w:t>http://www.brand-internet.ru/serv__idP_49_idP1_2937_idP2_2945.htm</w:t>
      </w:r>
    </w:p>
  </w:footnote>
  <w:footnote w:id="3">
    <w:p w:rsidR="000F5F65" w:rsidRPr="00A43BE4" w:rsidRDefault="000F5F65" w:rsidP="00706361">
      <w:pPr>
        <w:pStyle w:val="af4"/>
        <w:ind w:firstLine="500"/>
      </w:pPr>
      <w:r>
        <w:rPr>
          <w:rStyle w:val="af5"/>
        </w:rPr>
        <w:footnoteRef/>
      </w:r>
      <w:r>
        <w:t xml:space="preserve"> </w:t>
      </w:r>
      <w:r w:rsidRPr="00A43BE4">
        <w:t>http://rumetrika.rambler.ru/publ/article_show.html?article=3704</w:t>
      </w:r>
    </w:p>
  </w:footnote>
  <w:footnote w:id="4">
    <w:p w:rsidR="000F5F65" w:rsidRPr="00706361" w:rsidRDefault="000F5F65" w:rsidP="00706361">
      <w:pPr>
        <w:pStyle w:val="af4"/>
        <w:ind w:firstLine="500"/>
      </w:pPr>
      <w:r>
        <w:rPr>
          <w:rStyle w:val="af5"/>
        </w:rPr>
        <w:footnoteRef/>
      </w:r>
      <w:r>
        <w:t xml:space="preserve"> </w:t>
      </w:r>
      <w:r w:rsidRPr="00672DD4">
        <w:t>http://rumetrika.rambler.ru/publ/article_show.html?article=3938</w:t>
      </w:r>
    </w:p>
  </w:footnote>
  <w:footnote w:id="5">
    <w:p w:rsidR="0046676A" w:rsidRPr="0046676A" w:rsidRDefault="0046676A" w:rsidP="006809F0">
      <w:pPr>
        <w:pStyle w:val="23"/>
        <w:suppressAutoHyphens w:val="0"/>
        <w:spacing w:after="0" w:line="360" w:lineRule="auto"/>
        <w:ind w:left="357"/>
      </w:pPr>
      <w:r>
        <w:rPr>
          <w:rStyle w:val="af5"/>
        </w:rPr>
        <w:footnoteRef/>
      </w:r>
      <w:r>
        <w:t xml:space="preserve"> </w:t>
      </w:r>
      <w:r w:rsidRPr="006809F0">
        <w:rPr>
          <w:sz w:val="20"/>
          <w:szCs w:val="20"/>
        </w:rPr>
        <w:t>Федеральный закон «О рекламе» от 13.03.2006 N 38-ФЗ (с последующими изменениями и дополнениями).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5FEED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color w:val="auto"/>
      </w:r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5"/>
    <w:multiLevelType w:val="singleLevel"/>
    <w:tmpl w:val="0000000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color w:val="auto"/>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cs="Symbol"/>
        <w:color w:val="auto"/>
      </w:rPr>
    </w:lvl>
  </w:abstractNum>
  <w:abstractNum w:abstractNumId="7">
    <w:nsid w:val="00000008"/>
    <w:multiLevelType w:val="singleLevel"/>
    <w:tmpl w:val="00000008"/>
    <w:name w:val="WW8Num8"/>
    <w:lvl w:ilvl="0">
      <w:start w:val="1"/>
      <w:numFmt w:val="decimal"/>
      <w:lvlText w:val="%1."/>
      <w:lvlJc w:val="left"/>
      <w:pPr>
        <w:tabs>
          <w:tab w:val="num" w:pos="360"/>
        </w:tabs>
        <w:ind w:left="360" w:hanging="360"/>
      </w:pPr>
    </w:lvl>
  </w:abstractNum>
  <w:abstractNum w:abstractNumId="8">
    <w:nsid w:val="00000009"/>
    <w:multiLevelType w:val="singleLevel"/>
    <w:tmpl w:val="00000009"/>
    <w:name w:val="WW8Num9"/>
    <w:lvl w:ilvl="0">
      <w:start w:val="1"/>
      <w:numFmt w:val="decimal"/>
      <w:lvlText w:val="%1."/>
      <w:lvlJc w:val="left"/>
      <w:pPr>
        <w:tabs>
          <w:tab w:val="num" w:pos="360"/>
        </w:tabs>
        <w:ind w:left="360" w:hanging="360"/>
      </w:p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color w:val="auto"/>
      </w:rPr>
    </w:lvl>
  </w:abstractNum>
  <w:abstractNum w:abstractNumId="1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4903211"/>
    <w:multiLevelType w:val="multilevel"/>
    <w:tmpl w:val="C6C6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337C64"/>
    <w:multiLevelType w:val="multilevel"/>
    <w:tmpl w:val="A02E6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6DC58A6"/>
    <w:multiLevelType w:val="multilevel"/>
    <w:tmpl w:val="6396E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8C04FCE"/>
    <w:multiLevelType w:val="multilevel"/>
    <w:tmpl w:val="B97C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8D03DF7"/>
    <w:multiLevelType w:val="multilevel"/>
    <w:tmpl w:val="BFEE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0F54206"/>
    <w:multiLevelType w:val="multilevel"/>
    <w:tmpl w:val="DB54E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BA278C"/>
    <w:multiLevelType w:val="multilevel"/>
    <w:tmpl w:val="B9D80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C0239BA"/>
    <w:multiLevelType w:val="multilevel"/>
    <w:tmpl w:val="8F98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CB030C1"/>
    <w:multiLevelType w:val="multilevel"/>
    <w:tmpl w:val="57FA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D17446F"/>
    <w:multiLevelType w:val="multilevel"/>
    <w:tmpl w:val="1E68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A55196"/>
    <w:multiLevelType w:val="multilevel"/>
    <w:tmpl w:val="5F1C2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3EF52D6"/>
    <w:multiLevelType w:val="multilevel"/>
    <w:tmpl w:val="489C0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29C11459"/>
    <w:multiLevelType w:val="multilevel"/>
    <w:tmpl w:val="90B6F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A86249E"/>
    <w:multiLevelType w:val="hybridMultilevel"/>
    <w:tmpl w:val="D9229D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F7D52A1"/>
    <w:multiLevelType w:val="hybridMultilevel"/>
    <w:tmpl w:val="4E64B932"/>
    <w:lvl w:ilvl="0" w:tplc="ED2AEC9C">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3B8249F"/>
    <w:multiLevelType w:val="multilevel"/>
    <w:tmpl w:val="5D5AA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9F75877"/>
    <w:multiLevelType w:val="multilevel"/>
    <w:tmpl w:val="1B7E1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146687"/>
    <w:multiLevelType w:val="hybridMultilevel"/>
    <w:tmpl w:val="339EBD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405EB6"/>
    <w:multiLevelType w:val="multilevel"/>
    <w:tmpl w:val="84B0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161B1A"/>
    <w:multiLevelType w:val="multilevel"/>
    <w:tmpl w:val="DB1A1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DA6AEF"/>
    <w:multiLevelType w:val="hybridMultilevel"/>
    <w:tmpl w:val="64962C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E4726E1"/>
    <w:multiLevelType w:val="hybridMultilevel"/>
    <w:tmpl w:val="954896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5D2703D"/>
    <w:multiLevelType w:val="multilevel"/>
    <w:tmpl w:val="97145D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22"/>
  </w:num>
  <w:num w:numId="16">
    <w:abstractNumId w:val="19"/>
  </w:num>
  <w:num w:numId="17">
    <w:abstractNumId w:val="16"/>
  </w:num>
  <w:num w:numId="18">
    <w:abstractNumId w:val="17"/>
  </w:num>
  <w:num w:numId="19">
    <w:abstractNumId w:val="13"/>
  </w:num>
  <w:num w:numId="20">
    <w:abstractNumId w:val="20"/>
  </w:num>
  <w:num w:numId="21">
    <w:abstractNumId w:val="23"/>
  </w:num>
  <w:num w:numId="22">
    <w:abstractNumId w:val="25"/>
  </w:num>
  <w:num w:numId="23">
    <w:abstractNumId w:val="33"/>
  </w:num>
  <w:num w:numId="24">
    <w:abstractNumId w:val="34"/>
  </w:num>
  <w:num w:numId="25">
    <w:abstractNumId w:val="32"/>
  </w:num>
  <w:num w:numId="26">
    <w:abstractNumId w:val="21"/>
  </w:num>
  <w:num w:numId="27">
    <w:abstractNumId w:val="29"/>
  </w:num>
  <w:num w:numId="28">
    <w:abstractNumId w:val="26"/>
  </w:num>
  <w:num w:numId="29">
    <w:abstractNumId w:val="30"/>
  </w:num>
  <w:num w:numId="30">
    <w:abstractNumId w:val="28"/>
  </w:num>
  <w:num w:numId="31">
    <w:abstractNumId w:val="24"/>
  </w:num>
  <w:num w:numId="32">
    <w:abstractNumId w:val="27"/>
  </w:num>
  <w:num w:numId="33">
    <w:abstractNumId w:val="35"/>
  </w:num>
  <w:num w:numId="34">
    <w:abstractNumId w:val="14"/>
  </w:num>
  <w:num w:numId="35">
    <w:abstractNumId w:val="15"/>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3074">
      <o:colormenu v:ext="edit" fillcolor="none [4]" strokecolor="none [1]" shadowcolor="none [2]"/>
    </o:shapedefaults>
  </w:hdrShapeDefaults>
  <w:footnotePr>
    <w:pos w:val="beneathText"/>
    <w:footnote w:id="0"/>
    <w:footnote w:id="1"/>
  </w:footnotePr>
  <w:endnotePr>
    <w:endnote w:id="0"/>
    <w:endnote w:id="1"/>
  </w:endnotePr>
  <w:compat/>
  <w:rsids>
    <w:rsidRoot w:val="006F1F83"/>
    <w:rsid w:val="000055A5"/>
    <w:rsid w:val="00070634"/>
    <w:rsid w:val="00070FBB"/>
    <w:rsid w:val="00095839"/>
    <w:rsid w:val="000D530A"/>
    <w:rsid w:val="000D618C"/>
    <w:rsid w:val="000E2CE1"/>
    <w:rsid w:val="000F5F65"/>
    <w:rsid w:val="001A0E69"/>
    <w:rsid w:val="001A5D6D"/>
    <w:rsid w:val="001D0A9E"/>
    <w:rsid w:val="0020371C"/>
    <w:rsid w:val="00206D47"/>
    <w:rsid w:val="00225FB1"/>
    <w:rsid w:val="00254F99"/>
    <w:rsid w:val="00263627"/>
    <w:rsid w:val="002721BA"/>
    <w:rsid w:val="0028497D"/>
    <w:rsid w:val="00291678"/>
    <w:rsid w:val="002A021A"/>
    <w:rsid w:val="002C6241"/>
    <w:rsid w:val="002E2303"/>
    <w:rsid w:val="0030111C"/>
    <w:rsid w:val="00364B0C"/>
    <w:rsid w:val="00372CAC"/>
    <w:rsid w:val="003860C6"/>
    <w:rsid w:val="00391A24"/>
    <w:rsid w:val="003B363C"/>
    <w:rsid w:val="003C19B2"/>
    <w:rsid w:val="004177FB"/>
    <w:rsid w:val="00431C2B"/>
    <w:rsid w:val="00440CF7"/>
    <w:rsid w:val="00442B9F"/>
    <w:rsid w:val="00444040"/>
    <w:rsid w:val="00446BD2"/>
    <w:rsid w:val="00461793"/>
    <w:rsid w:val="0046676A"/>
    <w:rsid w:val="004A67D5"/>
    <w:rsid w:val="004D4E6A"/>
    <w:rsid w:val="004F653F"/>
    <w:rsid w:val="00511334"/>
    <w:rsid w:val="00522642"/>
    <w:rsid w:val="00523E88"/>
    <w:rsid w:val="00633B86"/>
    <w:rsid w:val="00672DD4"/>
    <w:rsid w:val="006809F0"/>
    <w:rsid w:val="006A1259"/>
    <w:rsid w:val="006C253C"/>
    <w:rsid w:val="006E27D3"/>
    <w:rsid w:val="006F1F83"/>
    <w:rsid w:val="00706361"/>
    <w:rsid w:val="00716D4B"/>
    <w:rsid w:val="00725217"/>
    <w:rsid w:val="007471C2"/>
    <w:rsid w:val="00760559"/>
    <w:rsid w:val="007D7AD4"/>
    <w:rsid w:val="00817ACB"/>
    <w:rsid w:val="00824F9C"/>
    <w:rsid w:val="00850ABA"/>
    <w:rsid w:val="00863D90"/>
    <w:rsid w:val="008A1AD3"/>
    <w:rsid w:val="008A4C47"/>
    <w:rsid w:val="008E2AF4"/>
    <w:rsid w:val="00914F8D"/>
    <w:rsid w:val="00915294"/>
    <w:rsid w:val="0091770E"/>
    <w:rsid w:val="0094207E"/>
    <w:rsid w:val="00981BE1"/>
    <w:rsid w:val="009B6E46"/>
    <w:rsid w:val="009E4C83"/>
    <w:rsid w:val="00A50165"/>
    <w:rsid w:val="00AB1DFF"/>
    <w:rsid w:val="00AC6505"/>
    <w:rsid w:val="00B441A9"/>
    <w:rsid w:val="00BB003A"/>
    <w:rsid w:val="00C15D00"/>
    <w:rsid w:val="00C1774E"/>
    <w:rsid w:val="00CE2E3B"/>
    <w:rsid w:val="00CE774A"/>
    <w:rsid w:val="00D17D56"/>
    <w:rsid w:val="00D25DC7"/>
    <w:rsid w:val="00D3587C"/>
    <w:rsid w:val="00D50169"/>
    <w:rsid w:val="00D5057B"/>
    <w:rsid w:val="00D93583"/>
    <w:rsid w:val="00DA5A34"/>
    <w:rsid w:val="00E03FA0"/>
    <w:rsid w:val="00E21A64"/>
    <w:rsid w:val="00E27191"/>
    <w:rsid w:val="00E33611"/>
    <w:rsid w:val="00E34BCD"/>
    <w:rsid w:val="00E51B43"/>
    <w:rsid w:val="00E648F8"/>
    <w:rsid w:val="00E87123"/>
    <w:rsid w:val="00EA3E82"/>
    <w:rsid w:val="00EA48BB"/>
    <w:rsid w:val="00EB7DAD"/>
    <w:rsid w:val="00EC7EB7"/>
    <w:rsid w:val="00EF23E3"/>
    <w:rsid w:val="00EF249C"/>
    <w:rsid w:val="00F027FF"/>
    <w:rsid w:val="00F35F80"/>
    <w:rsid w:val="00F60412"/>
    <w:rsid w:val="00F956A7"/>
    <w:rsid w:val="00FB5416"/>
    <w:rsid w:val="00FB75EF"/>
    <w:rsid w:val="00FC15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0"/>
    <w:qFormat/>
    <w:pPr>
      <w:numPr>
        <w:ilvl w:val="1"/>
        <w:numId w:val="1"/>
      </w:numPr>
      <w:spacing w:before="280" w:after="280"/>
      <w:jc w:val="center"/>
      <w:outlineLvl w:val="1"/>
    </w:pPr>
    <w:rPr>
      <w:b/>
      <w:bCs/>
      <w:sz w:val="36"/>
      <w:szCs w:val="36"/>
    </w:rPr>
  </w:style>
  <w:style w:type="paragraph" w:styleId="3">
    <w:name w:val="heading 3"/>
    <w:basedOn w:val="a"/>
    <w:next w:val="a0"/>
    <w:link w:val="30"/>
    <w:qFormat/>
    <w:pPr>
      <w:numPr>
        <w:ilvl w:val="2"/>
        <w:numId w:val="1"/>
      </w:numPr>
      <w:spacing w:before="280" w:after="280"/>
      <w:jc w:val="center"/>
      <w:outlineLvl w:val="2"/>
    </w:pPr>
    <w:rPr>
      <w:b/>
      <w:bCs/>
      <w:sz w:val="27"/>
      <w:szCs w:val="27"/>
    </w:rPr>
  </w:style>
  <w:style w:type="paragraph" w:styleId="5">
    <w:name w:val="heading 5"/>
    <w:basedOn w:val="a"/>
    <w:next w:val="a"/>
    <w:qFormat/>
    <w:pPr>
      <w:numPr>
        <w:ilvl w:val="4"/>
        <w:numId w:val="1"/>
      </w:numPr>
      <w:spacing w:before="240" w:after="60"/>
      <w:outlineLvl w:val="4"/>
    </w:pPr>
    <w:rPr>
      <w:b/>
      <w:bCs/>
      <w:i/>
      <w:iCs/>
      <w:sz w:val="26"/>
      <w:szCs w:val="26"/>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WW8Num2z0">
    <w:name w:val="WW8Num2z0"/>
    <w:rPr>
      <w:rFonts w:ascii="Symbol" w:hAnsi="Symbol" w:cs="Symbol"/>
      <w:color w:val="auto"/>
    </w:rPr>
  </w:style>
  <w:style w:type="character" w:customStyle="1" w:styleId="WW8Num6z0">
    <w:name w:val="WW8Num6z0"/>
    <w:rPr>
      <w:rFonts w:ascii="Symbol" w:hAnsi="Symbol" w:cs="Symbol"/>
      <w:color w:val="auto"/>
    </w:rPr>
  </w:style>
  <w:style w:type="character" w:customStyle="1" w:styleId="WW8Num7z0">
    <w:name w:val="WW8Num7z0"/>
    <w:rPr>
      <w:rFonts w:ascii="Symbol" w:hAnsi="Symbol" w:cs="Symbol"/>
      <w:color w:val="auto"/>
    </w:rPr>
  </w:style>
  <w:style w:type="character" w:customStyle="1" w:styleId="WW8Num10z0">
    <w:name w:val="WW8Num10z0"/>
    <w:rPr>
      <w:rFonts w:ascii="Symbol" w:hAnsi="Symbol" w:cs="Symbol"/>
      <w:color w:val="auto"/>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5z0">
    <w:name w:val="WW8Num5z0"/>
    <w:rPr>
      <w:rFonts w:ascii="Symbol" w:hAnsi="Symbol"/>
      <w:sz w:val="20"/>
    </w:rPr>
  </w:style>
  <w:style w:type="character" w:customStyle="1" w:styleId="WW8Num5z1">
    <w:name w:val="WW8Num5z1"/>
    <w:rPr>
      <w:rFonts w:ascii="Courier New" w:hAnsi="Courier New"/>
      <w:sz w:val="20"/>
    </w:rPr>
  </w:style>
  <w:style w:type="character" w:customStyle="1" w:styleId="WW8Num5z2">
    <w:name w:val="WW8Num5z2"/>
    <w:rPr>
      <w:rFonts w:ascii="Wingdings" w:hAnsi="Wingdings"/>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sz w:val="20"/>
    </w:rPr>
  </w:style>
  <w:style w:type="character" w:customStyle="1" w:styleId="WW8Num11z2">
    <w:name w:val="WW8Num11z2"/>
    <w:rPr>
      <w:rFonts w:ascii="Wingdings" w:hAnsi="Wingdings"/>
      <w:sz w:val="20"/>
    </w:rPr>
  </w:style>
  <w:style w:type="character" w:customStyle="1" w:styleId="WW8Num13z0">
    <w:name w:val="WW8Num13z0"/>
    <w:rPr>
      <w:rFonts w:ascii="Symbol" w:hAnsi="Symbol"/>
      <w:sz w:val="20"/>
    </w:rPr>
  </w:style>
  <w:style w:type="character" w:customStyle="1" w:styleId="WW8Num13z1">
    <w:name w:val="WW8Num13z1"/>
    <w:rPr>
      <w:rFonts w:ascii="Courier New" w:hAnsi="Courier New"/>
      <w:sz w:val="20"/>
    </w:rPr>
  </w:style>
  <w:style w:type="character" w:customStyle="1" w:styleId="WW8Num13z2">
    <w:name w:val="WW8Num13z2"/>
    <w:rPr>
      <w:rFonts w:ascii="Wingdings" w:hAnsi="Wingdings"/>
      <w:sz w:val="20"/>
    </w:rPr>
  </w:style>
  <w:style w:type="character" w:customStyle="1" w:styleId="WW8Num14z0">
    <w:name w:val="WW8Num14z0"/>
    <w:rPr>
      <w:rFonts w:ascii="Symbol" w:hAnsi="Symbol" w:cs="Symbol"/>
      <w:color w:val="auto"/>
    </w:rPr>
  </w:style>
  <w:style w:type="character" w:customStyle="1" w:styleId="WW8Num15z0">
    <w:name w:val="WW8Num15z0"/>
    <w:rPr>
      <w:rFonts w:ascii="Symbol" w:hAnsi="Symbol"/>
      <w:sz w:val="20"/>
    </w:rPr>
  </w:style>
  <w:style w:type="character" w:customStyle="1" w:styleId="WW8Num15z1">
    <w:name w:val="WW8Num15z1"/>
    <w:rPr>
      <w:rFonts w:ascii="Courier New" w:hAnsi="Courier New"/>
      <w:sz w:val="20"/>
    </w:rPr>
  </w:style>
  <w:style w:type="character" w:customStyle="1" w:styleId="WW8Num15z2">
    <w:name w:val="WW8Num15z2"/>
    <w:rPr>
      <w:rFonts w:ascii="Wingdings" w:hAnsi="Wingdings"/>
      <w:sz w:val="20"/>
    </w:rPr>
  </w:style>
  <w:style w:type="character" w:customStyle="1" w:styleId="WW8Num17z0">
    <w:name w:val="WW8Num17z0"/>
    <w:rPr>
      <w:rFonts w:ascii="Symbol" w:hAnsi="Symbol" w:cs="Symbol"/>
      <w:color w:val="auto"/>
    </w:rPr>
  </w:style>
  <w:style w:type="character" w:customStyle="1" w:styleId="WW8Num18z0">
    <w:name w:val="WW8Num18z0"/>
    <w:rPr>
      <w:rFonts w:ascii="Symbol" w:hAnsi="Symbol"/>
      <w:sz w:val="20"/>
    </w:rPr>
  </w:style>
  <w:style w:type="character" w:customStyle="1" w:styleId="WW8Num18z1">
    <w:name w:val="WW8Num18z1"/>
    <w:rPr>
      <w:rFonts w:ascii="Courier New" w:hAnsi="Courier New"/>
      <w:sz w:val="20"/>
    </w:rPr>
  </w:style>
  <w:style w:type="character" w:customStyle="1" w:styleId="WW8Num18z2">
    <w:name w:val="WW8Num18z2"/>
    <w:rPr>
      <w:rFonts w:ascii="Wingdings" w:hAnsi="Wingdings"/>
      <w:sz w:val="20"/>
    </w:rPr>
  </w:style>
  <w:style w:type="character" w:customStyle="1" w:styleId="WW8Num20z0">
    <w:name w:val="WW8Num20z0"/>
    <w:rPr>
      <w:rFonts w:ascii="Symbol" w:hAnsi="Symbol"/>
      <w:sz w:val="20"/>
    </w:rPr>
  </w:style>
  <w:style w:type="character" w:customStyle="1" w:styleId="WW8Num20z1">
    <w:name w:val="WW8Num20z1"/>
    <w:rPr>
      <w:rFonts w:ascii="Courier New" w:hAnsi="Courier New"/>
      <w:sz w:val="20"/>
    </w:rPr>
  </w:style>
  <w:style w:type="character" w:customStyle="1" w:styleId="WW8Num20z2">
    <w:name w:val="WW8Num20z2"/>
    <w:rPr>
      <w:rFonts w:ascii="Wingdings" w:hAnsi="Wingdings"/>
      <w:sz w:val="20"/>
    </w:rPr>
  </w:style>
  <w:style w:type="character" w:customStyle="1" w:styleId="WW8Num21z0">
    <w:name w:val="WW8Num21z0"/>
    <w:rPr>
      <w:rFonts w:ascii="Symbol" w:hAnsi="Symbol"/>
      <w:sz w:val="20"/>
    </w:rPr>
  </w:style>
  <w:style w:type="character" w:customStyle="1" w:styleId="WW8Num21z1">
    <w:name w:val="WW8Num21z1"/>
    <w:rPr>
      <w:rFonts w:ascii="Courier New" w:hAnsi="Courier New"/>
      <w:sz w:val="20"/>
    </w:rPr>
  </w:style>
  <w:style w:type="character" w:customStyle="1" w:styleId="WW8Num21z2">
    <w:name w:val="WW8Num21z2"/>
    <w:rPr>
      <w:rFonts w:ascii="Wingdings" w:hAnsi="Wingdings"/>
      <w:sz w:val="20"/>
    </w:rPr>
  </w:style>
  <w:style w:type="character" w:customStyle="1" w:styleId="WW8Num23z0">
    <w:name w:val="WW8Num23z0"/>
    <w:rPr>
      <w:rFonts w:ascii="Symbol" w:hAnsi="Symbol"/>
      <w:sz w:val="20"/>
    </w:rPr>
  </w:style>
  <w:style w:type="character" w:customStyle="1" w:styleId="WW8Num23z1">
    <w:name w:val="WW8Num23z1"/>
    <w:rPr>
      <w:rFonts w:ascii="Courier New" w:hAnsi="Courier New"/>
      <w:sz w:val="20"/>
    </w:rPr>
  </w:style>
  <w:style w:type="character" w:customStyle="1" w:styleId="WW8Num23z2">
    <w:name w:val="WW8Num23z2"/>
    <w:rPr>
      <w:rFonts w:ascii="Wingdings" w:hAnsi="Wingdings"/>
      <w:sz w:val="20"/>
    </w:rPr>
  </w:style>
  <w:style w:type="character" w:customStyle="1" w:styleId="WW8Num27z0">
    <w:name w:val="WW8Num27z0"/>
    <w:rPr>
      <w:rFonts w:ascii="Symbol" w:hAnsi="Symbol"/>
      <w:sz w:val="20"/>
    </w:rPr>
  </w:style>
  <w:style w:type="character" w:customStyle="1" w:styleId="WW8Num27z1">
    <w:name w:val="WW8Num27z1"/>
    <w:rPr>
      <w:rFonts w:ascii="Courier New" w:hAnsi="Courier New"/>
      <w:sz w:val="20"/>
    </w:rPr>
  </w:style>
  <w:style w:type="character" w:customStyle="1" w:styleId="WW8Num27z2">
    <w:name w:val="WW8Num27z2"/>
    <w:rPr>
      <w:rFonts w:ascii="Wingdings" w:hAnsi="Wingdings"/>
      <w:sz w:val="20"/>
    </w:rPr>
  </w:style>
  <w:style w:type="character" w:customStyle="1" w:styleId="WW8Num28z0">
    <w:name w:val="WW8Num28z0"/>
    <w:rPr>
      <w:rFonts w:ascii="Symbol" w:hAnsi="Symbol"/>
      <w:sz w:val="20"/>
    </w:rPr>
  </w:style>
  <w:style w:type="character" w:customStyle="1" w:styleId="WW8Num28z1">
    <w:name w:val="WW8Num28z1"/>
    <w:rPr>
      <w:rFonts w:ascii="Courier New" w:hAnsi="Courier New"/>
      <w:sz w:val="20"/>
    </w:rPr>
  </w:style>
  <w:style w:type="character" w:customStyle="1" w:styleId="WW8Num28z2">
    <w:name w:val="WW8Num28z2"/>
    <w:rPr>
      <w:rFonts w:ascii="Wingdings" w:hAnsi="Wingdings"/>
      <w:sz w:val="20"/>
    </w:rPr>
  </w:style>
  <w:style w:type="character" w:customStyle="1" w:styleId="WW8Num30z0">
    <w:name w:val="WW8Num30z0"/>
    <w:rPr>
      <w:rFonts w:ascii="Symbol" w:hAnsi="Symbol"/>
      <w:sz w:val="20"/>
    </w:rPr>
  </w:style>
  <w:style w:type="character" w:customStyle="1" w:styleId="WW8Num30z1">
    <w:name w:val="WW8Num30z1"/>
    <w:rPr>
      <w:rFonts w:ascii="Courier New" w:hAnsi="Courier New"/>
      <w:sz w:val="20"/>
    </w:rPr>
  </w:style>
  <w:style w:type="character" w:customStyle="1" w:styleId="WW8Num30z2">
    <w:name w:val="WW8Num30z2"/>
    <w:rPr>
      <w:rFonts w:ascii="Wingdings" w:hAnsi="Wingdings"/>
      <w:sz w:val="20"/>
    </w:rPr>
  </w:style>
  <w:style w:type="character" w:customStyle="1" w:styleId="WW8Num31z0">
    <w:name w:val="WW8Num31z0"/>
    <w:rPr>
      <w:rFonts w:ascii="Symbol" w:hAnsi="Symbol"/>
      <w:sz w:val="20"/>
    </w:rPr>
  </w:style>
  <w:style w:type="character" w:customStyle="1" w:styleId="WW8Num31z1">
    <w:name w:val="WW8Num31z1"/>
    <w:rPr>
      <w:rFonts w:ascii="Courier New" w:hAnsi="Courier New"/>
      <w:sz w:val="20"/>
    </w:rPr>
  </w:style>
  <w:style w:type="character" w:customStyle="1" w:styleId="WW8Num31z2">
    <w:name w:val="WW8Num31z2"/>
    <w:rPr>
      <w:rFonts w:ascii="Wingdings" w:hAnsi="Wingdings"/>
      <w:sz w:val="20"/>
    </w:rPr>
  </w:style>
  <w:style w:type="character" w:customStyle="1" w:styleId="WW8Num32z0">
    <w:name w:val="WW8Num32z0"/>
    <w:rPr>
      <w:rFonts w:ascii="Symbol" w:hAnsi="Symbol"/>
      <w:sz w:val="20"/>
    </w:rPr>
  </w:style>
  <w:style w:type="character" w:customStyle="1" w:styleId="WW8Num32z1">
    <w:name w:val="WW8Num32z1"/>
    <w:rPr>
      <w:rFonts w:ascii="Courier New" w:hAnsi="Courier New"/>
      <w:sz w:val="20"/>
    </w:rPr>
  </w:style>
  <w:style w:type="character" w:customStyle="1" w:styleId="WW8Num32z2">
    <w:name w:val="WW8Num32z2"/>
    <w:rPr>
      <w:rFonts w:ascii="Wingdings" w:hAnsi="Wingdings"/>
      <w:sz w:val="20"/>
    </w:rPr>
  </w:style>
  <w:style w:type="character" w:customStyle="1" w:styleId="WW8Num33z0">
    <w:name w:val="WW8Num33z0"/>
    <w:rPr>
      <w:rFonts w:ascii="Symbol" w:hAnsi="Symbol"/>
      <w:sz w:val="20"/>
    </w:rPr>
  </w:style>
  <w:style w:type="character" w:customStyle="1" w:styleId="WW8Num33z1">
    <w:name w:val="WW8Num33z1"/>
    <w:rPr>
      <w:rFonts w:ascii="Courier New" w:hAnsi="Courier New"/>
      <w:sz w:val="20"/>
    </w:rPr>
  </w:style>
  <w:style w:type="character" w:customStyle="1" w:styleId="WW8Num33z2">
    <w:name w:val="WW8Num33z2"/>
    <w:rPr>
      <w:rFonts w:ascii="Wingdings" w:hAnsi="Wingdings"/>
      <w:sz w:val="20"/>
    </w:rPr>
  </w:style>
  <w:style w:type="character" w:customStyle="1" w:styleId="WW8Num34z0">
    <w:name w:val="WW8Num34z0"/>
    <w:rPr>
      <w:rFonts w:ascii="Symbol" w:hAnsi="Symbol" w:cs="Symbol"/>
      <w:color w:val="auto"/>
    </w:rPr>
  </w:style>
  <w:style w:type="character" w:customStyle="1" w:styleId="WW8Num36z0">
    <w:name w:val="WW8Num36z0"/>
    <w:rPr>
      <w:rFonts w:ascii="Symbol" w:hAnsi="Symbol"/>
      <w:sz w:val="20"/>
    </w:rPr>
  </w:style>
  <w:style w:type="character" w:customStyle="1" w:styleId="WW8Num36z1">
    <w:name w:val="WW8Num36z1"/>
    <w:rPr>
      <w:rFonts w:ascii="Courier New" w:hAnsi="Courier New"/>
      <w:sz w:val="20"/>
    </w:rPr>
  </w:style>
  <w:style w:type="character" w:customStyle="1" w:styleId="WW8Num36z2">
    <w:name w:val="WW8Num36z2"/>
    <w:rPr>
      <w:rFonts w:ascii="Wingdings" w:hAnsi="Wingdings"/>
      <w:sz w:val="20"/>
    </w:rPr>
  </w:style>
  <w:style w:type="character" w:customStyle="1" w:styleId="10">
    <w:name w:val="Основной шрифт абзаца1"/>
  </w:style>
  <w:style w:type="character" w:styleId="a4">
    <w:name w:val="Hyperlink"/>
    <w:basedOn w:val="10"/>
    <w:rPr>
      <w:color w:val="0000FF"/>
      <w:u w:val="single"/>
    </w:rPr>
  </w:style>
  <w:style w:type="character" w:styleId="a5">
    <w:name w:val="FollowedHyperlink"/>
    <w:basedOn w:val="10"/>
    <w:rPr>
      <w:color w:val="800080"/>
      <w:u w:val="single"/>
    </w:rPr>
  </w:style>
  <w:style w:type="character" w:styleId="a6">
    <w:name w:val="page number"/>
    <w:basedOn w:val="10"/>
  </w:style>
  <w:style w:type="character" w:customStyle="1" w:styleId="a7">
    <w:name w:val="Символ нумерации"/>
  </w:style>
  <w:style w:type="character" w:customStyle="1" w:styleId="a8">
    <w:name w:val="Маркеры списка"/>
    <w:rPr>
      <w:rFonts w:ascii="StarSymbol" w:eastAsia="StarSymbol" w:hAnsi="StarSymbol" w:cs="StarSymbol"/>
      <w:sz w:val="18"/>
      <w:szCs w:val="18"/>
    </w:rPr>
  </w:style>
  <w:style w:type="paragraph" w:customStyle="1" w:styleId="a9">
    <w:name w:val="Заголовок"/>
    <w:basedOn w:val="a"/>
    <w:next w:val="a0"/>
    <w:pPr>
      <w:keepNext/>
      <w:spacing w:before="240" w:after="120"/>
    </w:pPr>
    <w:rPr>
      <w:rFonts w:ascii="Arial" w:eastAsia="Lucida Sans Unicode" w:hAnsi="Arial" w:cs="Tahoma"/>
      <w:sz w:val="28"/>
      <w:szCs w:val="28"/>
    </w:rPr>
  </w:style>
  <w:style w:type="paragraph" w:styleId="a0">
    <w:name w:val="Body Text"/>
    <w:basedOn w:val="a"/>
    <w:pPr>
      <w:spacing w:after="120"/>
    </w:pPr>
  </w:style>
  <w:style w:type="paragraph" w:styleId="aa">
    <w:name w:val="List"/>
    <w:basedOn w:val="a0"/>
    <w:rPr>
      <w:rFonts w:ascii="Arial" w:hAnsi="Arial" w:cs="Tahoma"/>
    </w:rPr>
  </w:style>
  <w:style w:type="paragraph" w:customStyle="1" w:styleId="11">
    <w:name w:val="Название1"/>
    <w:basedOn w:val="a"/>
    <w:pPr>
      <w:suppressLineNumbers/>
      <w:spacing w:before="120" w:after="120"/>
    </w:pPr>
    <w:rPr>
      <w:rFonts w:ascii="Arial" w:hAnsi="Arial" w:cs="Tahoma"/>
      <w:i/>
      <w:iCs/>
      <w:sz w:val="20"/>
    </w:rPr>
  </w:style>
  <w:style w:type="paragraph" w:customStyle="1" w:styleId="12">
    <w:name w:val="Указатель1"/>
    <w:basedOn w:val="a"/>
    <w:pPr>
      <w:suppressLineNumbers/>
    </w:pPr>
    <w:rPr>
      <w:rFonts w:ascii="Arial" w:hAnsi="Arial" w:cs="Tahoma"/>
    </w:rPr>
  </w:style>
  <w:style w:type="paragraph" w:styleId="ab">
    <w:name w:val="Normal (Web)"/>
    <w:basedOn w:val="a"/>
    <w:pPr>
      <w:spacing w:before="280" w:after="280"/>
    </w:pPr>
  </w:style>
  <w:style w:type="paragraph" w:styleId="ac">
    <w:name w:val="Body Text Indent"/>
    <w:basedOn w:val="a"/>
    <w:pPr>
      <w:autoSpaceDE w:val="0"/>
      <w:ind w:firstLine="360"/>
      <w:jc w:val="both"/>
    </w:pPr>
    <w:rPr>
      <w:sz w:val="20"/>
      <w:szCs w:val="20"/>
    </w:rPr>
  </w:style>
  <w:style w:type="paragraph" w:customStyle="1" w:styleId="21">
    <w:name w:val="Основной текст с отступом 21"/>
    <w:basedOn w:val="a"/>
    <w:pPr>
      <w:spacing w:after="120" w:line="480" w:lineRule="auto"/>
      <w:ind w:left="283"/>
    </w:pPr>
  </w:style>
  <w:style w:type="paragraph" w:customStyle="1" w:styleId="31">
    <w:name w:val="заголовок 3"/>
    <w:basedOn w:val="a"/>
    <w:next w:val="a"/>
    <w:pPr>
      <w:keepNext/>
      <w:autoSpaceDE w:val="0"/>
      <w:jc w:val="both"/>
    </w:pPr>
    <w:rPr>
      <w:b/>
      <w:bCs/>
      <w:sz w:val="20"/>
      <w:szCs w:val="20"/>
    </w:rPr>
  </w:style>
  <w:style w:type="paragraph" w:customStyle="1" w:styleId="13">
    <w:name w:val="заголовок 1"/>
    <w:basedOn w:val="a"/>
    <w:next w:val="a"/>
    <w:pPr>
      <w:keepNext/>
      <w:autoSpaceDE w:val="0"/>
      <w:ind w:firstLine="720"/>
      <w:jc w:val="both"/>
    </w:pPr>
    <w:rPr>
      <w:b/>
      <w:bCs/>
      <w:sz w:val="20"/>
      <w:szCs w:val="20"/>
      <w:u w:val="single"/>
    </w:rPr>
  </w:style>
  <w:style w:type="paragraph" w:customStyle="1" w:styleId="20">
    <w:name w:val="заголовок 2"/>
    <w:basedOn w:val="a"/>
    <w:next w:val="a"/>
    <w:pPr>
      <w:keepNext/>
      <w:autoSpaceDE w:val="0"/>
      <w:jc w:val="both"/>
    </w:pPr>
    <w:rPr>
      <w:i/>
      <w:iCs/>
      <w:sz w:val="20"/>
      <w:szCs w:val="20"/>
    </w:rPr>
  </w:style>
  <w:style w:type="paragraph" w:customStyle="1" w:styleId="ad">
    <w:name w:val="текст сноски"/>
    <w:basedOn w:val="a"/>
    <w:pPr>
      <w:autoSpaceDE w:val="0"/>
    </w:pPr>
    <w:rPr>
      <w:sz w:val="20"/>
      <w:szCs w:val="20"/>
    </w:rPr>
  </w:style>
  <w:style w:type="paragraph" w:styleId="ae">
    <w:name w:val="footer"/>
    <w:basedOn w:val="a"/>
    <w:pPr>
      <w:tabs>
        <w:tab w:val="center" w:pos="4677"/>
        <w:tab w:val="right" w:pos="9355"/>
      </w:tabs>
    </w:pPr>
  </w:style>
  <w:style w:type="paragraph" w:styleId="14">
    <w:name w:val="toc 1"/>
    <w:basedOn w:val="a"/>
    <w:next w:val="a"/>
    <w:semiHidden/>
    <w:pPr>
      <w:spacing w:before="120"/>
    </w:pPr>
    <w:rPr>
      <w:b/>
      <w:bCs/>
      <w:i/>
      <w:iCs/>
    </w:rPr>
  </w:style>
  <w:style w:type="paragraph" w:styleId="22">
    <w:name w:val="toc 2"/>
    <w:basedOn w:val="a"/>
    <w:next w:val="a"/>
    <w:semiHidden/>
    <w:pPr>
      <w:spacing w:before="120"/>
      <w:ind w:left="240"/>
    </w:pPr>
    <w:rPr>
      <w:b/>
      <w:bCs/>
      <w:sz w:val="22"/>
      <w:szCs w:val="22"/>
    </w:rPr>
  </w:style>
  <w:style w:type="paragraph" w:styleId="32">
    <w:name w:val="toc 3"/>
    <w:basedOn w:val="a"/>
    <w:next w:val="a"/>
    <w:semiHidden/>
    <w:pPr>
      <w:ind w:left="480"/>
    </w:pPr>
    <w:rPr>
      <w:sz w:val="20"/>
      <w:szCs w:val="20"/>
    </w:rPr>
  </w:style>
  <w:style w:type="paragraph" w:styleId="4">
    <w:name w:val="toc 4"/>
    <w:basedOn w:val="a"/>
    <w:next w:val="a"/>
    <w:semiHidden/>
    <w:pPr>
      <w:ind w:left="720"/>
    </w:pPr>
    <w:rPr>
      <w:sz w:val="20"/>
      <w:szCs w:val="20"/>
    </w:rPr>
  </w:style>
  <w:style w:type="paragraph" w:styleId="50">
    <w:name w:val="toc 5"/>
    <w:basedOn w:val="a"/>
    <w:next w:val="a"/>
    <w:semiHidden/>
    <w:pPr>
      <w:ind w:left="960"/>
    </w:pPr>
    <w:rPr>
      <w:sz w:val="20"/>
      <w:szCs w:val="20"/>
    </w:rPr>
  </w:style>
  <w:style w:type="paragraph" w:styleId="6">
    <w:name w:val="toc 6"/>
    <w:basedOn w:val="a"/>
    <w:next w:val="a"/>
    <w:semiHidden/>
    <w:pPr>
      <w:ind w:left="1200"/>
    </w:pPr>
    <w:rPr>
      <w:sz w:val="20"/>
      <w:szCs w:val="20"/>
    </w:rPr>
  </w:style>
  <w:style w:type="paragraph" w:styleId="7">
    <w:name w:val="toc 7"/>
    <w:basedOn w:val="a"/>
    <w:next w:val="a"/>
    <w:semiHidden/>
    <w:pPr>
      <w:ind w:left="1440"/>
    </w:pPr>
    <w:rPr>
      <w:sz w:val="20"/>
      <w:szCs w:val="20"/>
    </w:rPr>
  </w:style>
  <w:style w:type="paragraph" w:styleId="8">
    <w:name w:val="toc 8"/>
    <w:basedOn w:val="a"/>
    <w:next w:val="a"/>
    <w:semiHidden/>
    <w:pPr>
      <w:ind w:left="1680"/>
    </w:pPr>
    <w:rPr>
      <w:sz w:val="20"/>
      <w:szCs w:val="20"/>
    </w:rPr>
  </w:style>
  <w:style w:type="paragraph" w:styleId="9">
    <w:name w:val="toc 9"/>
    <w:basedOn w:val="a"/>
    <w:next w:val="a"/>
    <w:semiHidden/>
    <w:pPr>
      <w:ind w:left="1920"/>
    </w:pPr>
    <w:rPr>
      <w:sz w:val="20"/>
      <w:szCs w:val="20"/>
    </w:rPr>
  </w:style>
  <w:style w:type="paragraph" w:customStyle="1" w:styleId="100">
    <w:name w:val="Оглавление 10"/>
    <w:basedOn w:val="12"/>
    <w:pPr>
      <w:tabs>
        <w:tab w:val="right" w:leader="dot" w:pos="17278"/>
      </w:tabs>
      <w:ind w:left="2547"/>
    </w:p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Содержимое врезки"/>
    <w:basedOn w:val="a0"/>
  </w:style>
  <w:style w:type="character" w:styleId="af2">
    <w:name w:val="Strong"/>
    <w:basedOn w:val="a1"/>
    <w:qFormat/>
    <w:rsid w:val="006F1F83"/>
    <w:rPr>
      <w:b/>
      <w:bCs/>
    </w:rPr>
  </w:style>
  <w:style w:type="paragraph" w:styleId="af3">
    <w:name w:val="header"/>
    <w:basedOn w:val="a"/>
    <w:rsid w:val="00440CF7"/>
    <w:pPr>
      <w:tabs>
        <w:tab w:val="center" w:pos="4677"/>
        <w:tab w:val="right" w:pos="9355"/>
      </w:tabs>
    </w:pPr>
  </w:style>
  <w:style w:type="paragraph" w:customStyle="1" w:styleId="314">
    <w:name w:val="Заголовок 3 + 14 пт"/>
    <w:aliases w:val="По левому краю,Междустр.интервал:  полуторный"/>
    <w:basedOn w:val="3"/>
    <w:link w:val="3140"/>
    <w:rsid w:val="00850ABA"/>
    <w:pPr>
      <w:spacing w:line="360" w:lineRule="auto"/>
      <w:jc w:val="left"/>
    </w:pPr>
    <w:rPr>
      <w:sz w:val="28"/>
      <w:szCs w:val="28"/>
    </w:rPr>
  </w:style>
  <w:style w:type="character" w:customStyle="1" w:styleId="mw-headline">
    <w:name w:val="mw-headline"/>
    <w:basedOn w:val="a1"/>
    <w:rsid w:val="009E4C83"/>
  </w:style>
  <w:style w:type="character" w:customStyle="1" w:styleId="editsection">
    <w:name w:val="editsection"/>
    <w:basedOn w:val="a1"/>
    <w:rsid w:val="00817ACB"/>
  </w:style>
  <w:style w:type="character" w:customStyle="1" w:styleId="30">
    <w:name w:val="Заголовок 3 Знак"/>
    <w:basedOn w:val="a1"/>
    <w:link w:val="3"/>
    <w:rsid w:val="0091770E"/>
    <w:rPr>
      <w:b/>
      <w:bCs/>
      <w:sz w:val="27"/>
      <w:szCs w:val="27"/>
      <w:lang w:val="ru-RU" w:eastAsia="ar-SA" w:bidi="ar-SA"/>
    </w:rPr>
  </w:style>
  <w:style w:type="character" w:customStyle="1" w:styleId="3140">
    <w:name w:val="Заголовок 3 + 14 пт Знак"/>
    <w:aliases w:val="По левому краю Знак,Междустр.интервал:  полуторный Знак"/>
    <w:basedOn w:val="30"/>
    <w:link w:val="314"/>
    <w:rsid w:val="0091770E"/>
    <w:rPr>
      <w:sz w:val="28"/>
      <w:szCs w:val="28"/>
    </w:rPr>
  </w:style>
  <w:style w:type="paragraph" w:customStyle="1" w:styleId="WW-1234567">
    <w:name w:val="WW-?????????1234567"/>
    <w:rsid w:val="0070636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pPr>
    <w:rPr>
      <w:rFonts w:ascii="Lucida Sans Unicode" w:eastAsia="Lucida Sans Unicode" w:hAnsi="Lucida Sans Unicode"/>
      <w:color w:val="000000"/>
      <w:sz w:val="88"/>
      <w:szCs w:val="88"/>
      <w:lang/>
    </w:rPr>
  </w:style>
  <w:style w:type="paragraph" w:styleId="af4">
    <w:name w:val="footnote text"/>
    <w:basedOn w:val="a"/>
    <w:semiHidden/>
    <w:rsid w:val="00706361"/>
    <w:rPr>
      <w:sz w:val="20"/>
      <w:szCs w:val="20"/>
      <w:lang w:val="en-US"/>
    </w:rPr>
  </w:style>
  <w:style w:type="character" w:styleId="af5">
    <w:name w:val="footnote reference"/>
    <w:basedOn w:val="a1"/>
    <w:semiHidden/>
    <w:rsid w:val="00706361"/>
    <w:rPr>
      <w:vertAlign w:val="superscript"/>
    </w:rPr>
  </w:style>
  <w:style w:type="paragraph" w:styleId="af6">
    <w:name w:val="Plain Text"/>
    <w:basedOn w:val="a"/>
    <w:rsid w:val="00672DD4"/>
    <w:rPr>
      <w:rFonts w:ascii="Courier New" w:hAnsi="Courier New" w:cs="Courier New"/>
      <w:sz w:val="20"/>
      <w:szCs w:val="20"/>
      <w:lang w:val="en-US"/>
    </w:rPr>
  </w:style>
  <w:style w:type="paragraph" w:styleId="23">
    <w:name w:val="Body Text Indent 2"/>
    <w:basedOn w:val="a"/>
    <w:rsid w:val="008A1AD3"/>
    <w:pPr>
      <w:spacing w:after="120" w:line="480" w:lineRule="auto"/>
      <w:ind w:left="283"/>
    </w:pPr>
  </w:style>
  <w:style w:type="paragraph" w:styleId="af7">
    <w:name w:val="endnote text"/>
    <w:basedOn w:val="a"/>
    <w:semiHidden/>
    <w:rsid w:val="00EA3E82"/>
    <w:rPr>
      <w:sz w:val="20"/>
      <w:szCs w:val="20"/>
    </w:rPr>
  </w:style>
  <w:style w:type="character" w:styleId="af8">
    <w:name w:val="endnote reference"/>
    <w:basedOn w:val="a1"/>
    <w:semiHidden/>
    <w:rsid w:val="00EA3E82"/>
    <w:rPr>
      <w:vertAlign w:val="superscript"/>
    </w:rPr>
  </w:style>
</w:styles>
</file>

<file path=word/webSettings.xml><?xml version="1.0" encoding="utf-8"?>
<w:webSettings xmlns:r="http://schemas.openxmlformats.org/officeDocument/2006/relationships" xmlns:w="http://schemas.openxmlformats.org/wordprocessingml/2006/main">
  <w:divs>
    <w:div w:id="40524453">
      <w:bodyDiv w:val="1"/>
      <w:marLeft w:val="0"/>
      <w:marRight w:val="0"/>
      <w:marTop w:val="0"/>
      <w:marBottom w:val="0"/>
      <w:divBdr>
        <w:top w:val="none" w:sz="0" w:space="0" w:color="auto"/>
        <w:left w:val="none" w:sz="0" w:space="0" w:color="auto"/>
        <w:bottom w:val="none" w:sz="0" w:space="0" w:color="auto"/>
        <w:right w:val="none" w:sz="0" w:space="0" w:color="auto"/>
      </w:divBdr>
    </w:div>
    <w:div w:id="132867879">
      <w:bodyDiv w:val="1"/>
      <w:marLeft w:val="0"/>
      <w:marRight w:val="0"/>
      <w:marTop w:val="0"/>
      <w:marBottom w:val="0"/>
      <w:divBdr>
        <w:top w:val="none" w:sz="0" w:space="0" w:color="auto"/>
        <w:left w:val="none" w:sz="0" w:space="0" w:color="auto"/>
        <w:bottom w:val="none" w:sz="0" w:space="0" w:color="auto"/>
        <w:right w:val="none" w:sz="0" w:space="0" w:color="auto"/>
      </w:divBdr>
      <w:divsChild>
        <w:div w:id="836268043">
          <w:marLeft w:val="0"/>
          <w:marRight w:val="0"/>
          <w:marTop w:val="0"/>
          <w:marBottom w:val="0"/>
          <w:divBdr>
            <w:top w:val="none" w:sz="0" w:space="0" w:color="auto"/>
            <w:left w:val="none" w:sz="0" w:space="0" w:color="auto"/>
            <w:bottom w:val="none" w:sz="0" w:space="0" w:color="auto"/>
            <w:right w:val="none" w:sz="0" w:space="0" w:color="auto"/>
          </w:divBdr>
          <w:divsChild>
            <w:div w:id="133460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060599">
      <w:bodyDiv w:val="1"/>
      <w:marLeft w:val="0"/>
      <w:marRight w:val="0"/>
      <w:marTop w:val="0"/>
      <w:marBottom w:val="0"/>
      <w:divBdr>
        <w:top w:val="none" w:sz="0" w:space="0" w:color="auto"/>
        <w:left w:val="none" w:sz="0" w:space="0" w:color="auto"/>
        <w:bottom w:val="none" w:sz="0" w:space="0" w:color="auto"/>
        <w:right w:val="none" w:sz="0" w:space="0" w:color="auto"/>
      </w:divBdr>
      <w:divsChild>
        <w:div w:id="1430350853">
          <w:marLeft w:val="0"/>
          <w:marRight w:val="0"/>
          <w:marTop w:val="0"/>
          <w:marBottom w:val="0"/>
          <w:divBdr>
            <w:top w:val="none" w:sz="0" w:space="0" w:color="auto"/>
            <w:left w:val="none" w:sz="0" w:space="0" w:color="auto"/>
            <w:bottom w:val="none" w:sz="0" w:space="0" w:color="auto"/>
            <w:right w:val="none" w:sz="0" w:space="0" w:color="auto"/>
          </w:divBdr>
        </w:div>
      </w:divsChild>
    </w:div>
    <w:div w:id="517086164">
      <w:bodyDiv w:val="1"/>
      <w:marLeft w:val="0"/>
      <w:marRight w:val="0"/>
      <w:marTop w:val="0"/>
      <w:marBottom w:val="0"/>
      <w:divBdr>
        <w:top w:val="none" w:sz="0" w:space="0" w:color="auto"/>
        <w:left w:val="none" w:sz="0" w:space="0" w:color="auto"/>
        <w:bottom w:val="none" w:sz="0" w:space="0" w:color="auto"/>
        <w:right w:val="none" w:sz="0" w:space="0" w:color="auto"/>
      </w:divBdr>
    </w:div>
    <w:div w:id="875238905">
      <w:bodyDiv w:val="1"/>
      <w:marLeft w:val="0"/>
      <w:marRight w:val="0"/>
      <w:marTop w:val="0"/>
      <w:marBottom w:val="0"/>
      <w:divBdr>
        <w:top w:val="none" w:sz="0" w:space="0" w:color="auto"/>
        <w:left w:val="none" w:sz="0" w:space="0" w:color="auto"/>
        <w:bottom w:val="none" w:sz="0" w:space="0" w:color="auto"/>
        <w:right w:val="none" w:sz="0" w:space="0" w:color="auto"/>
      </w:divBdr>
    </w:div>
    <w:div w:id="884562062">
      <w:bodyDiv w:val="1"/>
      <w:marLeft w:val="0"/>
      <w:marRight w:val="0"/>
      <w:marTop w:val="0"/>
      <w:marBottom w:val="0"/>
      <w:divBdr>
        <w:top w:val="none" w:sz="0" w:space="0" w:color="auto"/>
        <w:left w:val="none" w:sz="0" w:space="0" w:color="auto"/>
        <w:bottom w:val="none" w:sz="0" w:space="0" w:color="auto"/>
        <w:right w:val="none" w:sz="0" w:space="0" w:color="auto"/>
      </w:divBdr>
    </w:div>
    <w:div w:id="1131360559">
      <w:bodyDiv w:val="1"/>
      <w:marLeft w:val="0"/>
      <w:marRight w:val="0"/>
      <w:marTop w:val="0"/>
      <w:marBottom w:val="0"/>
      <w:divBdr>
        <w:top w:val="none" w:sz="0" w:space="0" w:color="auto"/>
        <w:left w:val="none" w:sz="0" w:space="0" w:color="auto"/>
        <w:bottom w:val="none" w:sz="0" w:space="0" w:color="auto"/>
        <w:right w:val="none" w:sz="0" w:space="0" w:color="auto"/>
      </w:divBdr>
    </w:div>
    <w:div w:id="1440947632">
      <w:bodyDiv w:val="1"/>
      <w:marLeft w:val="0"/>
      <w:marRight w:val="0"/>
      <w:marTop w:val="0"/>
      <w:marBottom w:val="0"/>
      <w:divBdr>
        <w:top w:val="none" w:sz="0" w:space="0" w:color="auto"/>
        <w:left w:val="none" w:sz="0" w:space="0" w:color="auto"/>
        <w:bottom w:val="none" w:sz="0" w:space="0" w:color="auto"/>
        <w:right w:val="none" w:sz="0" w:space="0" w:color="auto"/>
      </w:divBdr>
    </w:div>
    <w:div w:id="1551068897">
      <w:bodyDiv w:val="1"/>
      <w:marLeft w:val="0"/>
      <w:marRight w:val="0"/>
      <w:marTop w:val="0"/>
      <w:marBottom w:val="0"/>
      <w:divBdr>
        <w:top w:val="none" w:sz="0" w:space="0" w:color="auto"/>
        <w:left w:val="none" w:sz="0" w:space="0" w:color="auto"/>
        <w:bottom w:val="none" w:sz="0" w:space="0" w:color="auto"/>
        <w:right w:val="none" w:sz="0" w:space="0" w:color="auto"/>
      </w:divBdr>
      <w:divsChild>
        <w:div w:id="29305368">
          <w:marLeft w:val="0"/>
          <w:marRight w:val="0"/>
          <w:marTop w:val="0"/>
          <w:marBottom w:val="0"/>
          <w:divBdr>
            <w:top w:val="none" w:sz="0" w:space="0" w:color="auto"/>
            <w:left w:val="none" w:sz="0" w:space="0" w:color="auto"/>
            <w:bottom w:val="none" w:sz="0" w:space="0" w:color="auto"/>
            <w:right w:val="none" w:sz="0" w:space="0" w:color="auto"/>
          </w:divBdr>
        </w:div>
      </w:divsChild>
    </w:div>
    <w:div w:id="1735229372">
      <w:bodyDiv w:val="1"/>
      <w:marLeft w:val="0"/>
      <w:marRight w:val="0"/>
      <w:marTop w:val="0"/>
      <w:marBottom w:val="0"/>
      <w:divBdr>
        <w:top w:val="none" w:sz="0" w:space="0" w:color="auto"/>
        <w:left w:val="none" w:sz="0" w:space="0" w:color="auto"/>
        <w:bottom w:val="none" w:sz="0" w:space="0" w:color="auto"/>
        <w:right w:val="none" w:sz="0" w:space="0" w:color="auto"/>
      </w:divBdr>
    </w:div>
    <w:div w:id="1833258871">
      <w:bodyDiv w:val="1"/>
      <w:marLeft w:val="0"/>
      <w:marRight w:val="0"/>
      <w:marTop w:val="0"/>
      <w:marBottom w:val="0"/>
      <w:divBdr>
        <w:top w:val="none" w:sz="0" w:space="0" w:color="auto"/>
        <w:left w:val="none" w:sz="0" w:space="0" w:color="auto"/>
        <w:bottom w:val="none" w:sz="0" w:space="0" w:color="auto"/>
        <w:right w:val="none" w:sz="0" w:space="0" w:color="auto"/>
      </w:divBdr>
    </w:div>
    <w:div w:id="1853764454">
      <w:bodyDiv w:val="1"/>
      <w:marLeft w:val="0"/>
      <w:marRight w:val="0"/>
      <w:marTop w:val="0"/>
      <w:marBottom w:val="0"/>
      <w:divBdr>
        <w:top w:val="none" w:sz="0" w:space="0" w:color="auto"/>
        <w:left w:val="none" w:sz="0" w:space="0" w:color="auto"/>
        <w:bottom w:val="none" w:sz="0" w:space="0" w:color="auto"/>
        <w:right w:val="none" w:sz="0" w:space="0" w:color="auto"/>
      </w:divBdr>
    </w:div>
    <w:div w:id="1913732409">
      <w:bodyDiv w:val="1"/>
      <w:marLeft w:val="0"/>
      <w:marRight w:val="0"/>
      <w:marTop w:val="0"/>
      <w:marBottom w:val="0"/>
      <w:divBdr>
        <w:top w:val="none" w:sz="0" w:space="0" w:color="auto"/>
        <w:left w:val="none" w:sz="0" w:space="0" w:color="auto"/>
        <w:bottom w:val="none" w:sz="0" w:space="0" w:color="auto"/>
        <w:right w:val="none" w:sz="0" w:space="0" w:color="auto"/>
      </w:divBdr>
    </w:div>
    <w:div w:id="2106537237">
      <w:bodyDiv w:val="1"/>
      <w:marLeft w:val="0"/>
      <w:marRight w:val="0"/>
      <w:marTop w:val="0"/>
      <w:marBottom w:val="0"/>
      <w:divBdr>
        <w:top w:val="none" w:sz="0" w:space="0" w:color="auto"/>
        <w:left w:val="none" w:sz="0" w:space="0" w:color="auto"/>
        <w:bottom w:val="none" w:sz="0" w:space="0" w:color="auto"/>
        <w:right w:val="none" w:sz="0" w:space="0" w:color="auto"/>
      </w:divBdr>
    </w:div>
    <w:div w:id="2132942915">
      <w:bodyDiv w:val="1"/>
      <w:marLeft w:val="0"/>
      <w:marRight w:val="0"/>
      <w:marTop w:val="0"/>
      <w:marBottom w:val="0"/>
      <w:divBdr>
        <w:top w:val="none" w:sz="0" w:space="0" w:color="auto"/>
        <w:left w:val="none" w:sz="0" w:space="0" w:color="auto"/>
        <w:bottom w:val="none" w:sz="0" w:space="0" w:color="auto"/>
        <w:right w:val="none" w:sz="0" w:space="0" w:color="auto"/>
      </w:divBdr>
    </w:div>
    <w:div w:id="214330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6382</Words>
  <Characters>36381</Characters>
  <Application>Microsoft Office Word</Application>
  <DocSecurity>0</DocSecurity>
  <Lines>303</Lines>
  <Paragraphs>85</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Реклама в интернете</vt:lpstr>
      <vt:lpstr>Введение</vt:lpstr>
      <vt:lpstr>        Клод Хопкинс</vt:lpstr>
      <vt:lpstr>        Актуальность</vt:lpstr>
      <vt:lpstr>        Цель курсовой работы</vt:lpstr>
      <vt:lpstr>        Задача курсовой работы</vt:lpstr>
      <vt:lpstr>        Объект исследования</vt:lpstr>
      <vt:lpstr>        Предмет исследования</vt:lpstr>
      <vt:lpstr>        Методы исследования</vt:lpstr>
      <vt:lpstr>Глава 1. Теоретико-методологические основы интернет рекламы</vt:lpstr>
      <vt:lpstr>    Понятия, цели и функции рекламы.</vt:lpstr>
      <vt:lpstr>        Цели рекламы</vt:lpstr>
      <vt:lpstr>        Функции рекламы</vt:lpstr>
      <vt:lpstr>        Виды рекламы</vt:lpstr>
      <vt:lpstr>    1.2 Специфика интернет рекламы</vt:lpstr>
      <vt:lpstr>        Просмотр рекламы за плату или подписка на рекламу</vt:lpstr>
      <vt:lpstr>        Электронная доска объявлений</vt:lpstr>
      <vt:lpstr>        Регистрация в каталогах</vt:lpstr>
      <vt:lpstr>        Участие в рейтингах</vt:lpstr>
      <vt:lpstr>Глава 2. Анализ практики</vt:lpstr>
      <vt:lpstr>    2.1 Преимущества интернет рекламы.</vt:lpstr>
      <vt:lpstr>    2.2 Проблемы интернет рекламы и пути их решения</vt:lpstr>
      <vt:lpstr>Заключение.</vt:lpstr>
      <vt:lpstr>Источники</vt:lpstr>
    </vt:vector>
  </TitlesOfParts>
  <Company>Дом</Company>
  <LinksUpToDate>false</LinksUpToDate>
  <CharactersWithSpaces>42678</CharactersWithSpaces>
  <SharedDoc>false</SharedDoc>
  <HLinks>
    <vt:vector size="174" baseType="variant">
      <vt:variant>
        <vt:i4>1769530</vt:i4>
      </vt:variant>
      <vt:variant>
        <vt:i4>170</vt:i4>
      </vt:variant>
      <vt:variant>
        <vt:i4>0</vt:i4>
      </vt:variant>
      <vt:variant>
        <vt:i4>5</vt:i4>
      </vt:variant>
      <vt:variant>
        <vt:lpwstr/>
      </vt:variant>
      <vt:variant>
        <vt:lpwstr>_Toc264152999</vt:lpwstr>
      </vt:variant>
      <vt:variant>
        <vt:i4>1769530</vt:i4>
      </vt:variant>
      <vt:variant>
        <vt:i4>164</vt:i4>
      </vt:variant>
      <vt:variant>
        <vt:i4>0</vt:i4>
      </vt:variant>
      <vt:variant>
        <vt:i4>5</vt:i4>
      </vt:variant>
      <vt:variant>
        <vt:lpwstr/>
      </vt:variant>
      <vt:variant>
        <vt:lpwstr>_Toc264152998</vt:lpwstr>
      </vt:variant>
      <vt:variant>
        <vt:i4>1769530</vt:i4>
      </vt:variant>
      <vt:variant>
        <vt:i4>158</vt:i4>
      </vt:variant>
      <vt:variant>
        <vt:i4>0</vt:i4>
      </vt:variant>
      <vt:variant>
        <vt:i4>5</vt:i4>
      </vt:variant>
      <vt:variant>
        <vt:lpwstr/>
      </vt:variant>
      <vt:variant>
        <vt:lpwstr>_Toc264152997</vt:lpwstr>
      </vt:variant>
      <vt:variant>
        <vt:i4>1769530</vt:i4>
      </vt:variant>
      <vt:variant>
        <vt:i4>152</vt:i4>
      </vt:variant>
      <vt:variant>
        <vt:i4>0</vt:i4>
      </vt:variant>
      <vt:variant>
        <vt:i4>5</vt:i4>
      </vt:variant>
      <vt:variant>
        <vt:lpwstr/>
      </vt:variant>
      <vt:variant>
        <vt:lpwstr>_Toc264152996</vt:lpwstr>
      </vt:variant>
      <vt:variant>
        <vt:i4>1769530</vt:i4>
      </vt:variant>
      <vt:variant>
        <vt:i4>146</vt:i4>
      </vt:variant>
      <vt:variant>
        <vt:i4>0</vt:i4>
      </vt:variant>
      <vt:variant>
        <vt:i4>5</vt:i4>
      </vt:variant>
      <vt:variant>
        <vt:lpwstr/>
      </vt:variant>
      <vt:variant>
        <vt:lpwstr>_Toc264152995</vt:lpwstr>
      </vt:variant>
      <vt:variant>
        <vt:i4>1769530</vt:i4>
      </vt:variant>
      <vt:variant>
        <vt:i4>140</vt:i4>
      </vt:variant>
      <vt:variant>
        <vt:i4>0</vt:i4>
      </vt:variant>
      <vt:variant>
        <vt:i4>5</vt:i4>
      </vt:variant>
      <vt:variant>
        <vt:lpwstr/>
      </vt:variant>
      <vt:variant>
        <vt:lpwstr>_Toc264152994</vt:lpwstr>
      </vt:variant>
      <vt:variant>
        <vt:i4>1769530</vt:i4>
      </vt:variant>
      <vt:variant>
        <vt:i4>134</vt:i4>
      </vt:variant>
      <vt:variant>
        <vt:i4>0</vt:i4>
      </vt:variant>
      <vt:variant>
        <vt:i4>5</vt:i4>
      </vt:variant>
      <vt:variant>
        <vt:lpwstr/>
      </vt:variant>
      <vt:variant>
        <vt:lpwstr>_Toc264152993</vt:lpwstr>
      </vt:variant>
      <vt:variant>
        <vt:i4>1769530</vt:i4>
      </vt:variant>
      <vt:variant>
        <vt:i4>128</vt:i4>
      </vt:variant>
      <vt:variant>
        <vt:i4>0</vt:i4>
      </vt:variant>
      <vt:variant>
        <vt:i4>5</vt:i4>
      </vt:variant>
      <vt:variant>
        <vt:lpwstr/>
      </vt:variant>
      <vt:variant>
        <vt:lpwstr>_Toc264152992</vt:lpwstr>
      </vt:variant>
      <vt:variant>
        <vt:i4>1769530</vt:i4>
      </vt:variant>
      <vt:variant>
        <vt:i4>122</vt:i4>
      </vt:variant>
      <vt:variant>
        <vt:i4>0</vt:i4>
      </vt:variant>
      <vt:variant>
        <vt:i4>5</vt:i4>
      </vt:variant>
      <vt:variant>
        <vt:lpwstr/>
      </vt:variant>
      <vt:variant>
        <vt:lpwstr>_Toc264152991</vt:lpwstr>
      </vt:variant>
      <vt:variant>
        <vt:i4>1769530</vt:i4>
      </vt:variant>
      <vt:variant>
        <vt:i4>116</vt:i4>
      </vt:variant>
      <vt:variant>
        <vt:i4>0</vt:i4>
      </vt:variant>
      <vt:variant>
        <vt:i4>5</vt:i4>
      </vt:variant>
      <vt:variant>
        <vt:lpwstr/>
      </vt:variant>
      <vt:variant>
        <vt:lpwstr>_Toc264152990</vt:lpwstr>
      </vt:variant>
      <vt:variant>
        <vt:i4>1703994</vt:i4>
      </vt:variant>
      <vt:variant>
        <vt:i4>110</vt:i4>
      </vt:variant>
      <vt:variant>
        <vt:i4>0</vt:i4>
      </vt:variant>
      <vt:variant>
        <vt:i4>5</vt:i4>
      </vt:variant>
      <vt:variant>
        <vt:lpwstr/>
      </vt:variant>
      <vt:variant>
        <vt:lpwstr>_Toc264152989</vt:lpwstr>
      </vt:variant>
      <vt:variant>
        <vt:i4>1703994</vt:i4>
      </vt:variant>
      <vt:variant>
        <vt:i4>104</vt:i4>
      </vt:variant>
      <vt:variant>
        <vt:i4>0</vt:i4>
      </vt:variant>
      <vt:variant>
        <vt:i4>5</vt:i4>
      </vt:variant>
      <vt:variant>
        <vt:lpwstr/>
      </vt:variant>
      <vt:variant>
        <vt:lpwstr>_Toc264152988</vt:lpwstr>
      </vt:variant>
      <vt:variant>
        <vt:i4>1703994</vt:i4>
      </vt:variant>
      <vt:variant>
        <vt:i4>98</vt:i4>
      </vt:variant>
      <vt:variant>
        <vt:i4>0</vt:i4>
      </vt:variant>
      <vt:variant>
        <vt:i4>5</vt:i4>
      </vt:variant>
      <vt:variant>
        <vt:lpwstr/>
      </vt:variant>
      <vt:variant>
        <vt:lpwstr>_Toc264152987</vt:lpwstr>
      </vt:variant>
      <vt:variant>
        <vt:i4>1703994</vt:i4>
      </vt:variant>
      <vt:variant>
        <vt:i4>92</vt:i4>
      </vt:variant>
      <vt:variant>
        <vt:i4>0</vt:i4>
      </vt:variant>
      <vt:variant>
        <vt:i4>5</vt:i4>
      </vt:variant>
      <vt:variant>
        <vt:lpwstr/>
      </vt:variant>
      <vt:variant>
        <vt:lpwstr>_Toc264152986</vt:lpwstr>
      </vt:variant>
      <vt:variant>
        <vt:i4>1703994</vt:i4>
      </vt:variant>
      <vt:variant>
        <vt:i4>86</vt:i4>
      </vt:variant>
      <vt:variant>
        <vt:i4>0</vt:i4>
      </vt:variant>
      <vt:variant>
        <vt:i4>5</vt:i4>
      </vt:variant>
      <vt:variant>
        <vt:lpwstr/>
      </vt:variant>
      <vt:variant>
        <vt:lpwstr>_Toc264152985</vt:lpwstr>
      </vt:variant>
      <vt:variant>
        <vt:i4>1703994</vt:i4>
      </vt:variant>
      <vt:variant>
        <vt:i4>80</vt:i4>
      </vt:variant>
      <vt:variant>
        <vt:i4>0</vt:i4>
      </vt:variant>
      <vt:variant>
        <vt:i4>5</vt:i4>
      </vt:variant>
      <vt:variant>
        <vt:lpwstr/>
      </vt:variant>
      <vt:variant>
        <vt:lpwstr>_Toc264152984</vt:lpwstr>
      </vt:variant>
      <vt:variant>
        <vt:i4>1703994</vt:i4>
      </vt:variant>
      <vt:variant>
        <vt:i4>74</vt:i4>
      </vt:variant>
      <vt:variant>
        <vt:i4>0</vt:i4>
      </vt:variant>
      <vt:variant>
        <vt:i4>5</vt:i4>
      </vt:variant>
      <vt:variant>
        <vt:lpwstr/>
      </vt:variant>
      <vt:variant>
        <vt:lpwstr>_Toc264152983</vt:lpwstr>
      </vt:variant>
      <vt:variant>
        <vt:i4>1703994</vt:i4>
      </vt:variant>
      <vt:variant>
        <vt:i4>68</vt:i4>
      </vt:variant>
      <vt:variant>
        <vt:i4>0</vt:i4>
      </vt:variant>
      <vt:variant>
        <vt:i4>5</vt:i4>
      </vt:variant>
      <vt:variant>
        <vt:lpwstr/>
      </vt:variant>
      <vt:variant>
        <vt:lpwstr>_Toc264152982</vt:lpwstr>
      </vt:variant>
      <vt:variant>
        <vt:i4>1703994</vt:i4>
      </vt:variant>
      <vt:variant>
        <vt:i4>62</vt:i4>
      </vt:variant>
      <vt:variant>
        <vt:i4>0</vt:i4>
      </vt:variant>
      <vt:variant>
        <vt:i4>5</vt:i4>
      </vt:variant>
      <vt:variant>
        <vt:lpwstr/>
      </vt:variant>
      <vt:variant>
        <vt:lpwstr>_Toc264152981</vt:lpwstr>
      </vt:variant>
      <vt:variant>
        <vt:i4>1703994</vt:i4>
      </vt:variant>
      <vt:variant>
        <vt:i4>56</vt:i4>
      </vt:variant>
      <vt:variant>
        <vt:i4>0</vt:i4>
      </vt:variant>
      <vt:variant>
        <vt:i4>5</vt:i4>
      </vt:variant>
      <vt:variant>
        <vt:lpwstr/>
      </vt:variant>
      <vt:variant>
        <vt:lpwstr>_Toc264152980</vt:lpwstr>
      </vt:variant>
      <vt:variant>
        <vt:i4>1376314</vt:i4>
      </vt:variant>
      <vt:variant>
        <vt:i4>50</vt:i4>
      </vt:variant>
      <vt:variant>
        <vt:i4>0</vt:i4>
      </vt:variant>
      <vt:variant>
        <vt:i4>5</vt:i4>
      </vt:variant>
      <vt:variant>
        <vt:lpwstr/>
      </vt:variant>
      <vt:variant>
        <vt:lpwstr>_Toc264152979</vt:lpwstr>
      </vt:variant>
      <vt:variant>
        <vt:i4>1376314</vt:i4>
      </vt:variant>
      <vt:variant>
        <vt:i4>44</vt:i4>
      </vt:variant>
      <vt:variant>
        <vt:i4>0</vt:i4>
      </vt:variant>
      <vt:variant>
        <vt:i4>5</vt:i4>
      </vt:variant>
      <vt:variant>
        <vt:lpwstr/>
      </vt:variant>
      <vt:variant>
        <vt:lpwstr>_Toc264152978</vt:lpwstr>
      </vt:variant>
      <vt:variant>
        <vt:i4>1376314</vt:i4>
      </vt:variant>
      <vt:variant>
        <vt:i4>38</vt:i4>
      </vt:variant>
      <vt:variant>
        <vt:i4>0</vt:i4>
      </vt:variant>
      <vt:variant>
        <vt:i4>5</vt:i4>
      </vt:variant>
      <vt:variant>
        <vt:lpwstr/>
      </vt:variant>
      <vt:variant>
        <vt:lpwstr>_Toc264152977</vt:lpwstr>
      </vt:variant>
      <vt:variant>
        <vt:i4>1376314</vt:i4>
      </vt:variant>
      <vt:variant>
        <vt:i4>32</vt:i4>
      </vt:variant>
      <vt:variant>
        <vt:i4>0</vt:i4>
      </vt:variant>
      <vt:variant>
        <vt:i4>5</vt:i4>
      </vt:variant>
      <vt:variant>
        <vt:lpwstr/>
      </vt:variant>
      <vt:variant>
        <vt:lpwstr>_Toc264152976</vt:lpwstr>
      </vt:variant>
      <vt:variant>
        <vt:i4>1376314</vt:i4>
      </vt:variant>
      <vt:variant>
        <vt:i4>26</vt:i4>
      </vt:variant>
      <vt:variant>
        <vt:i4>0</vt:i4>
      </vt:variant>
      <vt:variant>
        <vt:i4>5</vt:i4>
      </vt:variant>
      <vt:variant>
        <vt:lpwstr/>
      </vt:variant>
      <vt:variant>
        <vt:lpwstr>_Toc264152975</vt:lpwstr>
      </vt:variant>
      <vt:variant>
        <vt:i4>1376314</vt:i4>
      </vt:variant>
      <vt:variant>
        <vt:i4>20</vt:i4>
      </vt:variant>
      <vt:variant>
        <vt:i4>0</vt:i4>
      </vt:variant>
      <vt:variant>
        <vt:i4>5</vt:i4>
      </vt:variant>
      <vt:variant>
        <vt:lpwstr/>
      </vt:variant>
      <vt:variant>
        <vt:lpwstr>_Toc264152974</vt:lpwstr>
      </vt:variant>
      <vt:variant>
        <vt:i4>1376314</vt:i4>
      </vt:variant>
      <vt:variant>
        <vt:i4>14</vt:i4>
      </vt:variant>
      <vt:variant>
        <vt:i4>0</vt:i4>
      </vt:variant>
      <vt:variant>
        <vt:i4>5</vt:i4>
      </vt:variant>
      <vt:variant>
        <vt:lpwstr/>
      </vt:variant>
      <vt:variant>
        <vt:lpwstr>_Toc264152973</vt:lpwstr>
      </vt:variant>
      <vt:variant>
        <vt:i4>1376314</vt:i4>
      </vt:variant>
      <vt:variant>
        <vt:i4>8</vt:i4>
      </vt:variant>
      <vt:variant>
        <vt:i4>0</vt:i4>
      </vt:variant>
      <vt:variant>
        <vt:i4>5</vt:i4>
      </vt:variant>
      <vt:variant>
        <vt:lpwstr/>
      </vt:variant>
      <vt:variant>
        <vt:lpwstr>_Toc264152972</vt:lpwstr>
      </vt:variant>
      <vt:variant>
        <vt:i4>1376314</vt:i4>
      </vt:variant>
      <vt:variant>
        <vt:i4>2</vt:i4>
      </vt:variant>
      <vt:variant>
        <vt:i4>0</vt:i4>
      </vt:variant>
      <vt:variant>
        <vt:i4>5</vt:i4>
      </vt:variant>
      <vt:variant>
        <vt:lpwstr/>
      </vt:variant>
      <vt:variant>
        <vt:lpwstr>_Toc264152971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в интернете</dc:title>
  <dc:subject/>
  <dc:creator>Артемий</dc:creator>
  <cp:keywords/>
  <cp:lastModifiedBy>Артемий</cp:lastModifiedBy>
  <cp:revision>2</cp:revision>
  <cp:lastPrinted>2010-05-25T10:02:00Z</cp:lastPrinted>
  <dcterms:created xsi:type="dcterms:W3CDTF">2010-10-02T12:35:00Z</dcterms:created>
  <dcterms:modified xsi:type="dcterms:W3CDTF">2010-10-02T12:35:00Z</dcterms:modified>
</cp:coreProperties>
</file>